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5DC1BF" w14:textId="77777777" w:rsidR="00F420E8" w:rsidRDefault="0068244E">
      <w:pPr>
        <w:jc w:val="center"/>
        <w:rPr>
          <w:rFonts w:eastAsia="Calibri"/>
          <w:b/>
        </w:rPr>
      </w:pPr>
      <w:r>
        <w:rPr>
          <w:sz w:val="96"/>
          <w:szCs w:val="96"/>
        </w:rPr>
        <w:t xml:space="preserve">ИП Воробьев В. В. </w:t>
      </w:r>
    </w:p>
    <w:p w14:paraId="24DE78A2" w14:textId="77777777" w:rsidR="00F420E8" w:rsidRDefault="00F420E8">
      <w:pPr>
        <w:rPr>
          <w:rFonts w:eastAsia="Calibri"/>
          <w:b/>
        </w:rPr>
      </w:pPr>
    </w:p>
    <w:p w14:paraId="05C693D4" w14:textId="77777777" w:rsidR="00F420E8" w:rsidRDefault="00F420E8">
      <w:pPr>
        <w:rPr>
          <w:rFonts w:eastAsia="Calibri"/>
          <w:b/>
        </w:rPr>
      </w:pPr>
    </w:p>
    <w:p w14:paraId="2E21EF9A" w14:textId="77777777" w:rsidR="00F420E8" w:rsidRDefault="00F420E8">
      <w:pPr>
        <w:rPr>
          <w:rFonts w:eastAsia="Calibri"/>
          <w:b/>
        </w:rPr>
      </w:pPr>
    </w:p>
    <w:p w14:paraId="66F1BAA3" w14:textId="77777777" w:rsidR="00F420E8" w:rsidRDefault="00F420E8">
      <w:pPr>
        <w:rPr>
          <w:rFonts w:eastAsia="Calibri"/>
          <w:b/>
        </w:rPr>
      </w:pPr>
    </w:p>
    <w:p w14:paraId="6291FB4B" w14:textId="77777777" w:rsidR="00F420E8" w:rsidRDefault="00F420E8">
      <w:pPr>
        <w:rPr>
          <w:rFonts w:eastAsia="Calibri"/>
          <w:b/>
        </w:rPr>
      </w:pPr>
    </w:p>
    <w:p w14:paraId="156264A9" w14:textId="77777777" w:rsidR="00F420E8" w:rsidRDefault="00F420E8">
      <w:pPr>
        <w:rPr>
          <w:rFonts w:eastAsia="Calibri"/>
          <w:b/>
        </w:rPr>
      </w:pPr>
    </w:p>
    <w:p w14:paraId="7ABC56E5" w14:textId="77777777" w:rsidR="00F420E8" w:rsidRDefault="0068244E">
      <w:pPr>
        <w:jc w:val="center"/>
        <w:rPr>
          <w:rFonts w:eastAsia="Calibri"/>
        </w:rPr>
      </w:pPr>
      <w:bookmarkStart w:id="0" w:name=""/>
      <w:r>
        <w:rPr>
          <w:rFonts w:eastAsia="Calibri"/>
          <w:b/>
        </w:rPr>
        <w:t>1</w:t>
      </w:r>
      <w:r w:rsidR="00EF6404">
        <w:rPr>
          <w:rFonts w:eastAsia="Calibri"/>
          <w:b/>
        </w:rPr>
        <w:t>3</w:t>
      </w:r>
      <w:r w:rsidR="002C631D">
        <w:rPr>
          <w:rFonts w:eastAsia="Calibri"/>
          <w:b/>
        </w:rPr>
        <w:t>-ПП/20</w:t>
      </w:r>
      <w:r>
        <w:rPr>
          <w:rFonts w:eastAsia="Calibri"/>
          <w:b/>
        </w:rPr>
        <w:t>23</w:t>
      </w:r>
    </w:p>
    <w:p w14:paraId="265E958A" w14:textId="77777777" w:rsidR="00F420E8" w:rsidRDefault="00F420E8">
      <w:pPr>
        <w:rPr>
          <w:rFonts w:eastAsia="Calibri"/>
        </w:rPr>
      </w:pPr>
    </w:p>
    <w:p w14:paraId="159B9CD6" w14:textId="77777777" w:rsidR="00F420E8" w:rsidRDefault="00F420E8">
      <w:pPr>
        <w:spacing w:line="360" w:lineRule="auto"/>
        <w:rPr>
          <w:b/>
          <w:sz w:val="32"/>
          <w:szCs w:val="32"/>
        </w:rPr>
      </w:pPr>
    </w:p>
    <w:p w14:paraId="0DDC7F15" w14:textId="6125FF62" w:rsidR="00323EA7" w:rsidRDefault="00323EA7">
      <w:pPr>
        <w:tabs>
          <w:tab w:val="left" w:pos="4008"/>
        </w:tabs>
        <w:jc w:val="center"/>
        <w:rPr>
          <w:b/>
          <w:bCs/>
          <w:color w:val="000000"/>
          <w:sz w:val="32"/>
          <w:szCs w:val="32"/>
        </w:rPr>
      </w:pPr>
      <w:r w:rsidRPr="00323EA7">
        <w:rPr>
          <w:b/>
          <w:bCs/>
          <w:color w:val="000000"/>
          <w:sz w:val="32"/>
          <w:szCs w:val="32"/>
        </w:rPr>
        <w:t xml:space="preserve">Внесение изменений в проект планировки </w:t>
      </w:r>
      <w:r w:rsidR="00A0576F">
        <w:rPr>
          <w:b/>
          <w:bCs/>
          <w:color w:val="000000"/>
          <w:sz w:val="32"/>
          <w:szCs w:val="32"/>
        </w:rPr>
        <w:t xml:space="preserve">и межевания </w:t>
      </w:r>
      <w:r w:rsidRPr="00323EA7">
        <w:rPr>
          <w:b/>
          <w:bCs/>
          <w:color w:val="000000"/>
          <w:sz w:val="32"/>
          <w:szCs w:val="32"/>
        </w:rPr>
        <w:t>территории в границах ул. Вокзальная от пересечения с ул. Дружбы до пересечения с ул. Аккумуляторной, с запада ограниченной ул. Продольной, с востока рекой в городе Великие Луки Псковской области</w:t>
      </w:r>
    </w:p>
    <w:p w14:paraId="5F040B17" w14:textId="77777777" w:rsidR="00323EA7" w:rsidRDefault="00323EA7">
      <w:pPr>
        <w:tabs>
          <w:tab w:val="left" w:pos="4008"/>
        </w:tabs>
        <w:jc w:val="center"/>
        <w:rPr>
          <w:b/>
          <w:sz w:val="28"/>
          <w:szCs w:val="28"/>
        </w:rPr>
      </w:pPr>
    </w:p>
    <w:p w14:paraId="392A4F9E" w14:textId="77777777" w:rsidR="00323EA7" w:rsidRDefault="00323EA7">
      <w:pPr>
        <w:tabs>
          <w:tab w:val="left" w:pos="4008"/>
        </w:tabs>
        <w:jc w:val="center"/>
        <w:rPr>
          <w:b/>
          <w:sz w:val="28"/>
          <w:szCs w:val="28"/>
        </w:rPr>
      </w:pPr>
    </w:p>
    <w:p w14:paraId="273D2735" w14:textId="77777777" w:rsidR="00323EA7" w:rsidRDefault="00323EA7">
      <w:pPr>
        <w:tabs>
          <w:tab w:val="left" w:pos="4008"/>
        </w:tabs>
        <w:jc w:val="center"/>
        <w:rPr>
          <w:b/>
          <w:sz w:val="28"/>
          <w:szCs w:val="28"/>
        </w:rPr>
      </w:pPr>
    </w:p>
    <w:p w14:paraId="7015E8AE" w14:textId="77777777" w:rsidR="00323EA7" w:rsidRDefault="00323EA7">
      <w:pPr>
        <w:tabs>
          <w:tab w:val="left" w:pos="4008"/>
        </w:tabs>
        <w:jc w:val="center"/>
        <w:rPr>
          <w:b/>
          <w:sz w:val="28"/>
          <w:szCs w:val="28"/>
        </w:rPr>
      </w:pPr>
    </w:p>
    <w:p w14:paraId="138C3F8B" w14:textId="77777777" w:rsidR="00323EA7" w:rsidRDefault="00323EA7">
      <w:pPr>
        <w:tabs>
          <w:tab w:val="left" w:pos="4008"/>
        </w:tabs>
        <w:jc w:val="center"/>
        <w:rPr>
          <w:b/>
          <w:sz w:val="28"/>
          <w:szCs w:val="28"/>
        </w:rPr>
      </w:pPr>
    </w:p>
    <w:p w14:paraId="066E735E" w14:textId="77777777" w:rsidR="00323EA7" w:rsidRPr="00A60565" w:rsidRDefault="00A60565">
      <w:pPr>
        <w:tabs>
          <w:tab w:val="left" w:pos="4008"/>
        </w:tabs>
        <w:jc w:val="center"/>
        <w:rPr>
          <w:b/>
          <w:sz w:val="28"/>
          <w:szCs w:val="28"/>
        </w:rPr>
      </w:pPr>
      <w:r w:rsidRPr="00A60565">
        <w:rPr>
          <w:b/>
          <w:sz w:val="28"/>
          <w:szCs w:val="28"/>
        </w:rPr>
        <w:t>ТОМ 1</w:t>
      </w:r>
    </w:p>
    <w:p w14:paraId="564C95A5" w14:textId="77777777" w:rsidR="00A60565" w:rsidRPr="00A60565" w:rsidRDefault="00A60565">
      <w:pPr>
        <w:tabs>
          <w:tab w:val="left" w:pos="4008"/>
        </w:tabs>
        <w:jc w:val="center"/>
        <w:rPr>
          <w:b/>
          <w:sz w:val="28"/>
          <w:szCs w:val="28"/>
        </w:rPr>
      </w:pPr>
      <w:r w:rsidRPr="00A60565">
        <w:rPr>
          <w:b/>
          <w:sz w:val="28"/>
          <w:szCs w:val="28"/>
        </w:rPr>
        <w:t>Утверждаемая часть</w:t>
      </w:r>
    </w:p>
    <w:p w14:paraId="5315B322" w14:textId="77777777" w:rsidR="00F420E8" w:rsidRDefault="00F420E8">
      <w:pPr>
        <w:tabs>
          <w:tab w:val="left" w:pos="4008"/>
        </w:tabs>
        <w:jc w:val="center"/>
      </w:pPr>
    </w:p>
    <w:p w14:paraId="0285F12D" w14:textId="77777777" w:rsidR="00F420E8" w:rsidRDefault="00F420E8">
      <w:pPr>
        <w:autoSpaceDE w:val="0"/>
        <w:spacing w:line="360" w:lineRule="auto"/>
        <w:jc w:val="center"/>
        <w:rPr>
          <w:b/>
          <w:sz w:val="28"/>
          <w:szCs w:val="28"/>
        </w:rPr>
      </w:pPr>
    </w:p>
    <w:p w14:paraId="67820C4F" w14:textId="77777777" w:rsidR="00F420E8" w:rsidRDefault="00F420E8">
      <w:pPr>
        <w:tabs>
          <w:tab w:val="left" w:pos="4008"/>
        </w:tabs>
        <w:jc w:val="center"/>
        <w:rPr>
          <w:sz w:val="28"/>
          <w:szCs w:val="28"/>
        </w:rPr>
      </w:pPr>
    </w:p>
    <w:p w14:paraId="031F1F0D" w14:textId="77777777" w:rsidR="00F420E8" w:rsidRDefault="00F420E8">
      <w:pPr>
        <w:tabs>
          <w:tab w:val="left" w:pos="4008"/>
        </w:tabs>
        <w:jc w:val="center"/>
        <w:rPr>
          <w:sz w:val="28"/>
          <w:szCs w:val="28"/>
        </w:rPr>
      </w:pPr>
    </w:p>
    <w:p w14:paraId="5BF6F2DD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2BCFEA85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6264BFD0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4E1F840D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2A19B95F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37E93267" w14:textId="77777777" w:rsidR="00F420E8" w:rsidRDefault="00F420E8">
      <w:pPr>
        <w:tabs>
          <w:tab w:val="left" w:pos="4008"/>
        </w:tabs>
        <w:jc w:val="center"/>
        <w:rPr>
          <w:sz w:val="28"/>
          <w:szCs w:val="28"/>
        </w:rPr>
      </w:pPr>
    </w:p>
    <w:p w14:paraId="74505CD0" w14:textId="77777777" w:rsidR="00F420E8" w:rsidRDefault="00F420E8">
      <w:pPr>
        <w:jc w:val="center"/>
      </w:pPr>
    </w:p>
    <w:p w14:paraId="7540DD8F" w14:textId="77777777" w:rsidR="00A0576F" w:rsidRDefault="00A0576F">
      <w:pPr>
        <w:jc w:val="center"/>
      </w:pPr>
    </w:p>
    <w:p w14:paraId="6A0A78CF" w14:textId="77777777" w:rsidR="00A0576F" w:rsidRDefault="00A0576F">
      <w:pPr>
        <w:jc w:val="center"/>
      </w:pPr>
    </w:p>
    <w:p w14:paraId="07A56A39" w14:textId="77777777" w:rsidR="00A0576F" w:rsidRDefault="00A0576F">
      <w:pPr>
        <w:jc w:val="center"/>
      </w:pPr>
    </w:p>
    <w:p w14:paraId="4FAE7669" w14:textId="77777777" w:rsidR="00A0576F" w:rsidRDefault="00A0576F">
      <w:pPr>
        <w:jc w:val="center"/>
      </w:pPr>
    </w:p>
    <w:p w14:paraId="1838EE54" w14:textId="77777777" w:rsidR="00A0576F" w:rsidRDefault="00A0576F">
      <w:pPr>
        <w:jc w:val="center"/>
      </w:pPr>
    </w:p>
    <w:p w14:paraId="52CF42E0" w14:textId="77777777" w:rsidR="00A0576F" w:rsidRDefault="00A0576F">
      <w:pPr>
        <w:jc w:val="center"/>
      </w:pPr>
    </w:p>
    <w:p w14:paraId="4A057BAB" w14:textId="77777777" w:rsidR="00F420E8" w:rsidRDefault="00F420E8">
      <w:pPr>
        <w:jc w:val="center"/>
      </w:pPr>
    </w:p>
    <w:p w14:paraId="4F661C5F" w14:textId="77777777" w:rsidR="00F420E8" w:rsidRDefault="00071527" w:rsidP="0016015E">
      <w:pPr>
        <w:jc w:val="center"/>
      </w:pPr>
      <w:r>
        <w:t>20</w:t>
      </w:r>
      <w:r w:rsidR="0068244E">
        <w:t>23</w:t>
      </w:r>
      <w:r>
        <w:t xml:space="preserve"> г.</w:t>
      </w:r>
    </w:p>
    <w:p w14:paraId="1B5B4CC5" w14:textId="77777777" w:rsidR="002C631D" w:rsidRDefault="002C631D" w:rsidP="00BA1EAC">
      <w:pPr>
        <w:ind w:left="1080" w:right="1615"/>
        <w:jc w:val="center"/>
        <w:rPr>
          <w:b/>
          <w:sz w:val="28"/>
          <w:szCs w:val="28"/>
        </w:rPr>
      </w:pPr>
    </w:p>
    <w:p w14:paraId="189CD665" w14:textId="77777777" w:rsidR="00AF29D1" w:rsidRDefault="00AF29D1" w:rsidP="00BA1EAC">
      <w:pPr>
        <w:ind w:left="1080" w:right="1615"/>
        <w:jc w:val="center"/>
        <w:rPr>
          <w:b/>
          <w:sz w:val="28"/>
          <w:szCs w:val="28"/>
        </w:rPr>
      </w:pPr>
    </w:p>
    <w:p w14:paraId="53D99657" w14:textId="77777777" w:rsidR="00AF29D1" w:rsidRDefault="00AF29D1" w:rsidP="00BA1EAC">
      <w:pPr>
        <w:ind w:left="1080" w:right="1615"/>
        <w:jc w:val="center"/>
        <w:rPr>
          <w:b/>
          <w:sz w:val="28"/>
          <w:szCs w:val="28"/>
        </w:rPr>
      </w:pPr>
    </w:p>
    <w:p w14:paraId="5D69638A" w14:textId="77777777" w:rsidR="00BA1EAC" w:rsidRPr="0074228F" w:rsidRDefault="00BA1EAC" w:rsidP="00BA1EAC">
      <w:pPr>
        <w:ind w:left="1080" w:right="1615"/>
        <w:jc w:val="center"/>
        <w:rPr>
          <w:b/>
          <w:sz w:val="28"/>
          <w:szCs w:val="28"/>
        </w:rPr>
      </w:pPr>
      <w:r w:rsidRPr="0074228F">
        <w:rPr>
          <w:b/>
          <w:sz w:val="28"/>
          <w:szCs w:val="28"/>
        </w:rPr>
        <w:t>Содержание</w:t>
      </w:r>
    </w:p>
    <w:p w14:paraId="2F1CA077" w14:textId="77777777" w:rsidR="00BA1EAC" w:rsidRPr="00380EA5" w:rsidRDefault="00BA1EAC" w:rsidP="00BA1EAC">
      <w:pPr>
        <w:ind w:left="1080" w:right="1615"/>
        <w:jc w:val="center"/>
        <w:rPr>
          <w:b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5"/>
        <w:gridCol w:w="2127"/>
      </w:tblGrid>
      <w:tr w:rsidR="00BA1EAC" w:rsidRPr="0074228F" w14:paraId="02ABF882" w14:textId="77777777" w:rsidTr="00BA1EAC">
        <w:trPr>
          <w:trHeight w:val="454"/>
        </w:trPr>
        <w:tc>
          <w:tcPr>
            <w:tcW w:w="9782" w:type="dxa"/>
            <w:gridSpan w:val="3"/>
            <w:vAlign w:val="center"/>
          </w:tcPr>
          <w:p w14:paraId="7844CE51" w14:textId="77777777" w:rsidR="00BA1EAC" w:rsidRPr="0074228F" w:rsidRDefault="00BA1EAC" w:rsidP="00BA1EAC">
            <w:pPr>
              <w:ind w:right="176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Пояснительная записка</w:t>
            </w:r>
          </w:p>
        </w:tc>
      </w:tr>
      <w:tr w:rsidR="00BA1EAC" w:rsidRPr="0074228F" w14:paraId="2EC55BE5" w14:textId="77777777" w:rsidTr="00BA1EAC">
        <w:trPr>
          <w:trHeight w:val="454"/>
        </w:trPr>
        <w:tc>
          <w:tcPr>
            <w:tcW w:w="710" w:type="dxa"/>
            <w:vAlign w:val="center"/>
          </w:tcPr>
          <w:p w14:paraId="1A69491A" w14:textId="77777777" w:rsidR="00BA1EAC" w:rsidRPr="0074228F" w:rsidRDefault="00BA1EAC" w:rsidP="009D03C4">
            <w:pPr>
              <w:jc w:val="center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14:paraId="542634ED" w14:textId="77777777" w:rsidR="00FF4C19" w:rsidRPr="00FF4C19" w:rsidRDefault="00BA1EAC" w:rsidP="00FF4C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C19">
              <w:rPr>
                <w:sz w:val="28"/>
                <w:szCs w:val="28"/>
              </w:rPr>
              <w:t xml:space="preserve">Положение </w:t>
            </w:r>
            <w:proofErr w:type="gramStart"/>
            <w:r w:rsidR="00FF4C19" w:rsidRPr="00FF4C19">
              <w:rPr>
                <w:sz w:val="28"/>
                <w:szCs w:val="28"/>
              </w:rPr>
              <w:t>о  характеристиках</w:t>
            </w:r>
            <w:proofErr w:type="gramEnd"/>
            <w:r w:rsidR="00FF4C19" w:rsidRPr="00FF4C19">
              <w:rPr>
                <w:sz w:val="28"/>
                <w:szCs w:val="28"/>
              </w:rPr>
              <w:t xml:space="preserve"> планируемого развития территории, в том числе о плотности и параметрах застройки территории.</w:t>
            </w:r>
          </w:p>
          <w:p w14:paraId="58C947B4" w14:textId="77777777" w:rsidR="00BA1EAC" w:rsidRPr="0074228F" w:rsidRDefault="00BA1EAC" w:rsidP="00BA1EA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3CD0BBE7" w14:textId="77777777" w:rsidR="00BA1EAC" w:rsidRPr="0074228F" w:rsidRDefault="00BA1EAC" w:rsidP="00BA1EAC">
            <w:pPr>
              <w:ind w:right="176"/>
              <w:jc w:val="center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3</w:t>
            </w:r>
          </w:p>
        </w:tc>
      </w:tr>
      <w:tr w:rsidR="002D5F28" w:rsidRPr="0074228F" w14:paraId="3982A92C" w14:textId="77777777" w:rsidTr="00BA1EAC">
        <w:trPr>
          <w:trHeight w:val="454"/>
        </w:trPr>
        <w:tc>
          <w:tcPr>
            <w:tcW w:w="710" w:type="dxa"/>
            <w:vAlign w:val="center"/>
          </w:tcPr>
          <w:p w14:paraId="646324E6" w14:textId="77777777" w:rsidR="002D5F28" w:rsidRPr="009D03C4" w:rsidRDefault="002D5F28" w:rsidP="009D03C4">
            <w:pPr>
              <w:jc w:val="center"/>
              <w:rPr>
                <w:sz w:val="28"/>
                <w:szCs w:val="28"/>
              </w:rPr>
            </w:pPr>
            <w:r w:rsidRPr="009D03C4">
              <w:rPr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14:paraId="4A8B7B0C" w14:textId="77777777" w:rsidR="009D03C4" w:rsidRPr="009D03C4" w:rsidRDefault="009D03C4" w:rsidP="009D03C4">
            <w:pPr>
              <w:rPr>
                <w:sz w:val="28"/>
                <w:szCs w:val="28"/>
              </w:rPr>
            </w:pPr>
            <w:r w:rsidRPr="009D03C4">
              <w:rPr>
                <w:sz w:val="28"/>
                <w:szCs w:val="28"/>
              </w:rPr>
              <w:t>Положение   об очередности планируемого развития территории</w:t>
            </w:r>
          </w:p>
          <w:p w14:paraId="63FC5FFC" w14:textId="77777777" w:rsidR="002D5F28" w:rsidRPr="009D03C4" w:rsidRDefault="002D5F28" w:rsidP="009D03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63FB4493" w14:textId="77777777" w:rsidR="002D5F28" w:rsidRPr="0074228F" w:rsidRDefault="000216C4" w:rsidP="00BA1EAC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2D5F28" w:rsidRPr="0074228F" w14:paraId="693F2C84" w14:textId="77777777" w:rsidTr="00BA1EAC">
        <w:trPr>
          <w:trHeight w:val="454"/>
        </w:trPr>
        <w:tc>
          <w:tcPr>
            <w:tcW w:w="710" w:type="dxa"/>
            <w:vAlign w:val="center"/>
          </w:tcPr>
          <w:p w14:paraId="64A0DACB" w14:textId="77777777" w:rsidR="002D5F28" w:rsidRPr="009D03C4" w:rsidRDefault="009D03C4" w:rsidP="009D03C4">
            <w:pPr>
              <w:jc w:val="center"/>
              <w:rPr>
                <w:sz w:val="28"/>
                <w:szCs w:val="28"/>
              </w:rPr>
            </w:pPr>
            <w:r w:rsidRPr="009D03C4">
              <w:rPr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14:paraId="09F68779" w14:textId="77777777" w:rsidR="009D03C4" w:rsidRPr="009D03C4" w:rsidRDefault="009D03C4" w:rsidP="009D03C4">
            <w:pPr>
              <w:suppressAutoHyphens w:val="0"/>
              <w:spacing w:before="100" w:beforeAutospacing="1"/>
              <w:rPr>
                <w:sz w:val="28"/>
                <w:szCs w:val="28"/>
                <w:lang w:eastAsia="ru-RU" w:bidi="ar-SA"/>
              </w:rPr>
            </w:pPr>
            <w:r w:rsidRPr="009D03C4">
              <w:rPr>
                <w:sz w:val="28"/>
                <w:szCs w:val="28"/>
                <w:lang w:eastAsia="ru-RU" w:bidi="ar-SA"/>
              </w:rPr>
              <w:t>Каталог координат красных линий</w:t>
            </w:r>
          </w:p>
          <w:p w14:paraId="51B7EBBF" w14:textId="77777777" w:rsidR="002D5F28" w:rsidRPr="009D03C4" w:rsidRDefault="002D5F28" w:rsidP="009D03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17DBE078" w14:textId="77777777" w:rsidR="002D5F28" w:rsidRPr="0074228F" w:rsidRDefault="00233901" w:rsidP="00BA1EAC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9D03C4" w:rsidRPr="0074228F" w14:paraId="1106D6E7" w14:textId="77777777" w:rsidTr="00BA1EAC">
        <w:trPr>
          <w:trHeight w:val="454"/>
        </w:trPr>
        <w:tc>
          <w:tcPr>
            <w:tcW w:w="710" w:type="dxa"/>
            <w:vAlign w:val="center"/>
          </w:tcPr>
          <w:p w14:paraId="379BA463" w14:textId="77777777" w:rsidR="009D03C4" w:rsidRPr="009D03C4" w:rsidRDefault="009D03C4" w:rsidP="009D0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14:paraId="68FE3B09" w14:textId="77777777" w:rsidR="009D03C4" w:rsidRPr="009D03C4" w:rsidRDefault="009D03C4" w:rsidP="009D03C4">
            <w:pPr>
              <w:suppressAutoHyphens w:val="0"/>
              <w:spacing w:before="100" w:beforeAutospacing="1"/>
              <w:rPr>
                <w:sz w:val="28"/>
                <w:szCs w:val="28"/>
                <w:lang w:eastAsia="ru-RU" w:bidi="ar-SA"/>
              </w:rPr>
            </w:pPr>
            <w:r w:rsidRPr="009D03C4">
              <w:rPr>
                <w:sz w:val="28"/>
                <w:szCs w:val="28"/>
                <w:lang w:eastAsia="ru-RU" w:bidi="ar-SA"/>
              </w:rPr>
              <w:t>Каталог координат образуемых и изменяемых земельных участков</w:t>
            </w:r>
          </w:p>
          <w:p w14:paraId="7C2BB6A3" w14:textId="77777777" w:rsidR="009D03C4" w:rsidRPr="009D03C4" w:rsidRDefault="009D03C4" w:rsidP="009D03C4">
            <w:pPr>
              <w:suppressAutoHyphens w:val="0"/>
              <w:spacing w:before="100" w:beforeAutospacing="1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2127" w:type="dxa"/>
            <w:vAlign w:val="center"/>
          </w:tcPr>
          <w:p w14:paraId="340A7A69" w14:textId="77777777" w:rsidR="009D03C4" w:rsidRPr="0074228F" w:rsidRDefault="00D45F33" w:rsidP="00233901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33901">
              <w:rPr>
                <w:sz w:val="28"/>
                <w:szCs w:val="28"/>
              </w:rPr>
              <w:t>0</w:t>
            </w:r>
          </w:p>
        </w:tc>
      </w:tr>
      <w:tr w:rsidR="00BA1EAC" w:rsidRPr="0074228F" w14:paraId="17D36EAA" w14:textId="77777777" w:rsidTr="00BA1EAC">
        <w:trPr>
          <w:trHeight w:val="454"/>
        </w:trPr>
        <w:tc>
          <w:tcPr>
            <w:tcW w:w="9782" w:type="dxa"/>
            <w:gridSpan w:val="3"/>
            <w:vAlign w:val="center"/>
          </w:tcPr>
          <w:p w14:paraId="4E6F1DB4" w14:textId="77777777" w:rsidR="00BA1EAC" w:rsidRPr="0074228F" w:rsidRDefault="00BA1EAC" w:rsidP="009D03C4">
            <w:pPr>
              <w:ind w:right="176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Графические приложения</w:t>
            </w:r>
          </w:p>
        </w:tc>
      </w:tr>
      <w:tr w:rsidR="00BA1EAC" w:rsidRPr="0074228F" w14:paraId="296D4CA4" w14:textId="77777777" w:rsidTr="00BA1EAC">
        <w:trPr>
          <w:trHeight w:val="586"/>
        </w:trPr>
        <w:tc>
          <w:tcPr>
            <w:tcW w:w="710" w:type="dxa"/>
            <w:vAlign w:val="center"/>
          </w:tcPr>
          <w:p w14:paraId="2549354B" w14:textId="77777777" w:rsidR="00BA1EAC" w:rsidRPr="0074228F" w:rsidRDefault="00BA1EAC" w:rsidP="009D03C4">
            <w:pPr>
              <w:jc w:val="center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2</w:t>
            </w:r>
          </w:p>
        </w:tc>
        <w:tc>
          <w:tcPr>
            <w:tcW w:w="6945" w:type="dxa"/>
            <w:vAlign w:val="center"/>
          </w:tcPr>
          <w:p w14:paraId="048E474E" w14:textId="77777777" w:rsidR="00BA1EAC" w:rsidRPr="0074228F" w:rsidRDefault="00C50DFA" w:rsidP="00C50DFA">
            <w:pPr>
              <w:ind w:firstLine="34"/>
              <w:rPr>
                <w:sz w:val="28"/>
                <w:szCs w:val="28"/>
              </w:rPr>
            </w:pPr>
            <w:r w:rsidRPr="00C50DFA">
              <w:rPr>
                <w:color w:val="000000"/>
                <w:sz w:val="28"/>
                <w:szCs w:val="28"/>
              </w:rPr>
              <w:t xml:space="preserve">Чертеж границ </w:t>
            </w:r>
            <w:proofErr w:type="spellStart"/>
            <w:r w:rsidRPr="00C50DFA">
              <w:rPr>
                <w:color w:val="000000"/>
                <w:sz w:val="28"/>
                <w:szCs w:val="28"/>
              </w:rPr>
              <w:t>существуюющих</w:t>
            </w:r>
            <w:proofErr w:type="spellEnd"/>
            <w:r w:rsidRPr="00C50DFA">
              <w:rPr>
                <w:color w:val="000000"/>
                <w:sz w:val="28"/>
                <w:szCs w:val="28"/>
              </w:rPr>
              <w:t xml:space="preserve"> и планируемых элементов планировочной </w:t>
            </w:r>
            <w:proofErr w:type="gramStart"/>
            <w:r w:rsidRPr="00C50DFA">
              <w:rPr>
                <w:color w:val="000000"/>
                <w:sz w:val="28"/>
                <w:szCs w:val="28"/>
              </w:rPr>
              <w:t>структуры</w:t>
            </w:r>
            <w:r w:rsidRPr="0074228F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74228F">
              <w:rPr>
                <w:color w:val="000000"/>
                <w:sz w:val="28"/>
                <w:szCs w:val="28"/>
              </w:rPr>
              <w:t>масштаб 1:</w:t>
            </w:r>
            <w:r>
              <w:rPr>
                <w:color w:val="000000"/>
                <w:sz w:val="28"/>
                <w:szCs w:val="28"/>
              </w:rPr>
              <w:t>5000</w:t>
            </w:r>
            <w:r w:rsidRPr="0074228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7" w:type="dxa"/>
            <w:vAlign w:val="center"/>
          </w:tcPr>
          <w:p w14:paraId="615232A2" w14:textId="77777777" w:rsidR="00BA1EAC" w:rsidRPr="0074228F" w:rsidRDefault="00D45F33" w:rsidP="00233901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33901">
              <w:rPr>
                <w:sz w:val="28"/>
                <w:szCs w:val="28"/>
              </w:rPr>
              <w:t>1</w:t>
            </w:r>
          </w:p>
        </w:tc>
      </w:tr>
      <w:tr w:rsidR="00BA1EAC" w:rsidRPr="0074228F" w14:paraId="0A1AA22E" w14:textId="77777777" w:rsidTr="00BA1EAC">
        <w:trPr>
          <w:trHeight w:val="405"/>
        </w:trPr>
        <w:tc>
          <w:tcPr>
            <w:tcW w:w="710" w:type="dxa"/>
            <w:vAlign w:val="center"/>
          </w:tcPr>
          <w:p w14:paraId="6121F69C" w14:textId="77777777" w:rsidR="00BA1EAC" w:rsidRPr="0074228F" w:rsidRDefault="00BA1EAC" w:rsidP="009D03C4">
            <w:pPr>
              <w:jc w:val="center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3</w:t>
            </w:r>
          </w:p>
        </w:tc>
        <w:tc>
          <w:tcPr>
            <w:tcW w:w="6945" w:type="dxa"/>
            <w:vAlign w:val="center"/>
          </w:tcPr>
          <w:p w14:paraId="6EFEA000" w14:textId="77777777" w:rsidR="00BA1EAC" w:rsidRPr="009D4E04" w:rsidRDefault="009D4E04" w:rsidP="009D4E04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 w:bidi="ar-SA"/>
              </w:rPr>
            </w:pPr>
            <w:r w:rsidRPr="009D4E04">
              <w:rPr>
                <w:color w:val="000000"/>
                <w:sz w:val="28"/>
                <w:szCs w:val="28"/>
                <w:lang w:eastAsia="ru-RU" w:bidi="ar-SA"/>
              </w:rPr>
              <w:t xml:space="preserve">Чертеж границ зон планируемого размещения объектов капитального строительства, красных линий и линий отступа от красных линий в целях определения мест допустимого размещения зданий, строений,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ru-RU" w:bidi="ar-SA"/>
              </w:rPr>
              <w:t>сооружени</w:t>
            </w:r>
            <w:proofErr w:type="spellEnd"/>
            <w:r w:rsidR="00BA1EAC" w:rsidRPr="009D4E04">
              <w:rPr>
                <w:color w:val="000000"/>
                <w:sz w:val="28"/>
                <w:szCs w:val="28"/>
              </w:rPr>
              <w:t>(</w:t>
            </w:r>
            <w:proofErr w:type="gramEnd"/>
            <w:r w:rsidR="00BA1EAC" w:rsidRPr="009D4E04">
              <w:rPr>
                <w:color w:val="000000"/>
                <w:sz w:val="28"/>
                <w:szCs w:val="28"/>
              </w:rPr>
              <w:t>масштаб 1:</w:t>
            </w:r>
            <w:r>
              <w:rPr>
                <w:color w:val="000000"/>
                <w:sz w:val="28"/>
                <w:szCs w:val="28"/>
              </w:rPr>
              <w:t>20</w:t>
            </w:r>
            <w:r w:rsidR="00BA1EAC" w:rsidRPr="009D4E04">
              <w:rPr>
                <w:color w:val="000000"/>
                <w:sz w:val="28"/>
                <w:szCs w:val="28"/>
              </w:rPr>
              <w:t>00)</w:t>
            </w:r>
          </w:p>
          <w:p w14:paraId="394D1E54" w14:textId="77777777" w:rsidR="00BA1EAC" w:rsidRPr="009D4E04" w:rsidRDefault="00BA1EAC" w:rsidP="00BA1EAC">
            <w:pPr>
              <w:ind w:firstLine="34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5E915FF2" w14:textId="77777777" w:rsidR="00BA1EAC" w:rsidRPr="0074228F" w:rsidRDefault="00D45F33" w:rsidP="00233901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33901">
              <w:rPr>
                <w:sz w:val="28"/>
                <w:szCs w:val="28"/>
              </w:rPr>
              <w:t>2</w:t>
            </w:r>
          </w:p>
        </w:tc>
      </w:tr>
      <w:tr w:rsidR="00BA1EAC" w:rsidRPr="0074228F" w14:paraId="254F2F47" w14:textId="77777777" w:rsidTr="00BA1EAC">
        <w:trPr>
          <w:trHeight w:val="225"/>
        </w:trPr>
        <w:tc>
          <w:tcPr>
            <w:tcW w:w="710" w:type="dxa"/>
            <w:vAlign w:val="center"/>
          </w:tcPr>
          <w:p w14:paraId="3ACC7B54" w14:textId="77777777" w:rsidR="00BA1EAC" w:rsidRPr="0074228F" w:rsidRDefault="00BA1EAC" w:rsidP="009D0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45" w:type="dxa"/>
            <w:vAlign w:val="center"/>
          </w:tcPr>
          <w:p w14:paraId="51A41D55" w14:textId="77777777" w:rsidR="00BA1EAC" w:rsidRPr="009D4E04" w:rsidRDefault="009D4E04" w:rsidP="00BA1EAC">
            <w:pPr>
              <w:ind w:firstLine="34"/>
              <w:rPr>
                <w:color w:val="000000"/>
                <w:sz w:val="28"/>
                <w:szCs w:val="28"/>
              </w:rPr>
            </w:pPr>
            <w:r w:rsidRPr="009D4E04">
              <w:rPr>
                <w:color w:val="000000"/>
                <w:sz w:val="28"/>
                <w:szCs w:val="28"/>
                <w:lang w:eastAsia="ru-RU" w:bidi="ar-SA"/>
              </w:rPr>
              <w:t xml:space="preserve">Чертеж границ образуемых и изменяемых земельных </w:t>
            </w:r>
            <w:proofErr w:type="gramStart"/>
            <w:r w:rsidRPr="009D4E04">
              <w:rPr>
                <w:color w:val="000000"/>
                <w:sz w:val="28"/>
                <w:szCs w:val="28"/>
                <w:lang w:eastAsia="ru-RU" w:bidi="ar-SA"/>
              </w:rPr>
              <w:t>участков</w:t>
            </w:r>
            <w:r w:rsidRPr="009D4E04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9D4E04">
              <w:rPr>
                <w:color w:val="000000"/>
                <w:sz w:val="28"/>
                <w:szCs w:val="28"/>
              </w:rPr>
              <w:t>масштаб 1: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9D4E04">
              <w:rPr>
                <w:color w:val="000000"/>
                <w:sz w:val="28"/>
                <w:szCs w:val="28"/>
              </w:rPr>
              <w:t>00)</w:t>
            </w:r>
          </w:p>
        </w:tc>
        <w:tc>
          <w:tcPr>
            <w:tcW w:w="2127" w:type="dxa"/>
            <w:vAlign w:val="center"/>
          </w:tcPr>
          <w:p w14:paraId="20061B39" w14:textId="77777777" w:rsidR="00BA1EAC" w:rsidRPr="0074228F" w:rsidRDefault="00D45F33" w:rsidP="00233901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33901">
              <w:rPr>
                <w:sz w:val="28"/>
                <w:szCs w:val="28"/>
              </w:rPr>
              <w:t>3</w:t>
            </w:r>
          </w:p>
        </w:tc>
      </w:tr>
    </w:tbl>
    <w:p w14:paraId="69D57AE7" w14:textId="77777777" w:rsidR="00BA1EAC" w:rsidRPr="003D34C2" w:rsidRDefault="00BA1EAC" w:rsidP="00BA1EAC">
      <w:pPr>
        <w:jc w:val="center"/>
        <w:rPr>
          <w:rFonts w:ascii="Cambria" w:hAnsi="Cambria"/>
          <w:b/>
          <w:bCs/>
          <w:color w:val="4F81BD"/>
        </w:rPr>
      </w:pPr>
    </w:p>
    <w:p w14:paraId="3DD8CE07" w14:textId="77777777" w:rsidR="00BA1EAC" w:rsidRPr="003D34C2" w:rsidRDefault="00BA1EAC" w:rsidP="00BA1EAC">
      <w:pPr>
        <w:spacing w:line="360" w:lineRule="auto"/>
        <w:ind w:firstLine="709"/>
        <w:jc w:val="both"/>
        <w:rPr>
          <w:rFonts w:ascii="Cambria" w:hAnsi="Cambria"/>
          <w:b/>
          <w:bCs/>
          <w:color w:val="4F81BD"/>
        </w:rPr>
      </w:pPr>
      <w:r w:rsidRPr="003D34C2">
        <w:rPr>
          <w:rFonts w:ascii="Cambria" w:hAnsi="Cambria"/>
          <w:b/>
          <w:bCs/>
          <w:color w:val="4F81BD"/>
        </w:rPr>
        <w:br w:type="page"/>
      </w:r>
    </w:p>
    <w:p w14:paraId="4164C1C7" w14:textId="77777777" w:rsidR="00BA1EAC" w:rsidRPr="0074228F" w:rsidRDefault="00BA1EAC" w:rsidP="00BA1EAC">
      <w:pPr>
        <w:spacing w:line="360" w:lineRule="auto"/>
        <w:jc w:val="center"/>
        <w:rPr>
          <w:b/>
          <w:sz w:val="28"/>
          <w:szCs w:val="28"/>
        </w:rPr>
      </w:pPr>
      <w:r w:rsidRPr="0074228F">
        <w:rPr>
          <w:b/>
          <w:sz w:val="28"/>
          <w:szCs w:val="28"/>
        </w:rPr>
        <w:lastRenderedPageBreak/>
        <w:t>ПОЛОЖЕНИЕ</w:t>
      </w:r>
    </w:p>
    <w:p w14:paraId="516AC3F6" w14:textId="77777777" w:rsidR="00BA1EAC" w:rsidRPr="00FF4C19" w:rsidRDefault="00BA1EAC" w:rsidP="00BA1EA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74228F">
        <w:rPr>
          <w:b/>
          <w:sz w:val="28"/>
          <w:szCs w:val="28"/>
        </w:rPr>
        <w:t xml:space="preserve">о характеристиках планируемого развития </w:t>
      </w:r>
      <w:proofErr w:type="spellStart"/>
      <w:proofErr w:type="gramStart"/>
      <w:r w:rsidRPr="0074228F">
        <w:rPr>
          <w:b/>
          <w:sz w:val="28"/>
          <w:szCs w:val="28"/>
        </w:rPr>
        <w:t>территории</w:t>
      </w:r>
      <w:r w:rsidR="00FF4C19">
        <w:rPr>
          <w:b/>
          <w:sz w:val="28"/>
          <w:szCs w:val="28"/>
        </w:rPr>
        <w:t>,в</w:t>
      </w:r>
      <w:proofErr w:type="spellEnd"/>
      <w:proofErr w:type="gramEnd"/>
      <w:r w:rsidR="00FF4C19">
        <w:rPr>
          <w:b/>
          <w:sz w:val="28"/>
          <w:szCs w:val="28"/>
        </w:rPr>
        <w:t xml:space="preserve"> том числе о плотности и параметрах застройки территории.</w:t>
      </w:r>
      <w:bookmarkStart w:id="1" w:name="OLE_LINK1"/>
    </w:p>
    <w:p w14:paraId="07EC97F3" w14:textId="77777777" w:rsidR="00BA1EAC" w:rsidRPr="00BA1EAC" w:rsidRDefault="00BA1EAC" w:rsidP="00BA1EAC">
      <w:pPr>
        <w:tabs>
          <w:tab w:val="left" w:pos="4677"/>
          <w:tab w:val="left" w:pos="9355"/>
        </w:tabs>
        <w:autoSpaceDE w:val="0"/>
        <w:autoSpaceDN w:val="0"/>
        <w:adjustRightInd w:val="0"/>
        <w:spacing w:line="360" w:lineRule="auto"/>
        <w:ind w:firstLine="709"/>
      </w:pPr>
    </w:p>
    <w:p w14:paraId="1A8E081E" w14:textId="77777777" w:rsidR="00BA1EAC" w:rsidRPr="000D0C6B" w:rsidRDefault="00323EA7" w:rsidP="00615D35">
      <w:pPr>
        <w:pStyle w:val="afffc"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23EA7">
        <w:rPr>
          <w:rFonts w:ascii="Times New Roman" w:hAnsi="Times New Roman" w:cs="Times New Roman"/>
          <w:sz w:val="28"/>
          <w:szCs w:val="28"/>
        </w:rPr>
        <w:t xml:space="preserve">Внесение изменений в проект планировки территории в границах ул. Вокзальная от пересечения с ул. Дружбы до пересечения с ул. Аккумуляторной, с запада ограниченной ул. Продольной, с востока рекой в городе Великие Луки Псковской </w:t>
      </w:r>
      <w:proofErr w:type="spellStart"/>
      <w:r w:rsidRPr="00323EA7">
        <w:rPr>
          <w:rFonts w:ascii="Times New Roman" w:hAnsi="Times New Roman" w:cs="Times New Roman"/>
          <w:sz w:val="28"/>
          <w:szCs w:val="28"/>
        </w:rPr>
        <w:t>области</w:t>
      </w:r>
      <w:r w:rsidR="000D0C6B" w:rsidRPr="00DE2934">
        <w:rPr>
          <w:rFonts w:ascii="Times New Roman" w:hAnsi="Times New Roman" w:cs="Times New Roman"/>
          <w:sz w:val="28"/>
          <w:szCs w:val="28"/>
        </w:rPr>
        <w:t>разработан</w:t>
      </w:r>
      <w:proofErr w:type="spellEnd"/>
      <w:r w:rsidR="000D0C6B" w:rsidRPr="00DE2934">
        <w:rPr>
          <w:rFonts w:ascii="Times New Roman" w:hAnsi="Times New Roman" w:cs="Times New Roman"/>
          <w:sz w:val="28"/>
          <w:szCs w:val="28"/>
        </w:rPr>
        <w:t xml:space="preserve"> в 20</w:t>
      </w:r>
      <w:r w:rsidR="000D0C6B">
        <w:rPr>
          <w:rFonts w:ascii="Times New Roman" w:hAnsi="Times New Roman" w:cs="Times New Roman"/>
          <w:sz w:val="28"/>
          <w:szCs w:val="28"/>
        </w:rPr>
        <w:t>23</w:t>
      </w:r>
      <w:r w:rsidR="000D0C6B" w:rsidRPr="00DE2934">
        <w:rPr>
          <w:rFonts w:ascii="Times New Roman" w:hAnsi="Times New Roman" w:cs="Times New Roman"/>
          <w:sz w:val="28"/>
          <w:szCs w:val="28"/>
        </w:rPr>
        <w:t xml:space="preserve"> г. </w:t>
      </w:r>
      <w:r w:rsidR="000D0C6B">
        <w:rPr>
          <w:rFonts w:ascii="Times New Roman" w:hAnsi="Times New Roman" w:cs="Times New Roman"/>
          <w:sz w:val="28"/>
          <w:szCs w:val="28"/>
        </w:rPr>
        <w:t xml:space="preserve">ИП Воробьев В. </w:t>
      </w:r>
      <w:proofErr w:type="spellStart"/>
      <w:r w:rsidR="000D0C6B">
        <w:rPr>
          <w:rFonts w:ascii="Times New Roman" w:hAnsi="Times New Roman" w:cs="Times New Roman"/>
          <w:sz w:val="28"/>
          <w:szCs w:val="28"/>
        </w:rPr>
        <w:t>В.</w:t>
      </w:r>
      <w:r w:rsidR="00615D35" w:rsidRPr="00615D35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615D35" w:rsidRPr="00615D35">
        <w:rPr>
          <w:rFonts w:ascii="Times New Roman" w:hAnsi="Times New Roman" w:cs="Times New Roman"/>
          <w:sz w:val="28"/>
          <w:szCs w:val="28"/>
        </w:rPr>
        <w:t xml:space="preserve"> соответствии муниципальным контрактом от 28.04.2023 г. № 0157300002023000032-02 и техническим заданием к нему</w:t>
      </w:r>
    </w:p>
    <w:bookmarkEnd w:id="1"/>
    <w:p w14:paraId="55DA1B46" w14:textId="77777777" w:rsidR="00DE2934" w:rsidRPr="00DE2934" w:rsidRDefault="00DE2934" w:rsidP="00DE2934">
      <w:pPr>
        <w:pStyle w:val="afffc"/>
        <w:suppressAutoHyphens w:val="0"/>
        <w:autoSpaceDE w:val="0"/>
        <w:autoSpaceDN w:val="0"/>
        <w:adjustRightInd w:val="0"/>
        <w:ind w:left="0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</w:p>
    <w:p w14:paraId="2B5524FF" w14:textId="77777777" w:rsidR="00BA1EAC" w:rsidRPr="00315A2E" w:rsidRDefault="00BA1EAC" w:rsidP="00BA1EAC">
      <w:pPr>
        <w:tabs>
          <w:tab w:val="num" w:pos="0"/>
        </w:tabs>
        <w:spacing w:line="360" w:lineRule="auto"/>
        <w:rPr>
          <w:sz w:val="28"/>
          <w:szCs w:val="28"/>
        </w:rPr>
      </w:pPr>
      <w:r w:rsidRPr="00315A2E">
        <w:rPr>
          <w:sz w:val="28"/>
          <w:szCs w:val="28"/>
        </w:rPr>
        <w:t xml:space="preserve">2. </w:t>
      </w:r>
      <w:r w:rsidR="00DE2934">
        <w:rPr>
          <w:sz w:val="28"/>
          <w:szCs w:val="28"/>
        </w:rPr>
        <w:tab/>
      </w:r>
      <w:r w:rsidRPr="00315A2E">
        <w:rPr>
          <w:sz w:val="28"/>
          <w:szCs w:val="28"/>
        </w:rPr>
        <w:t>Характеристики планируемого развития территории.</w:t>
      </w:r>
    </w:p>
    <w:p w14:paraId="7C7918EF" w14:textId="77777777" w:rsidR="00BA1EAC" w:rsidRPr="00315A2E" w:rsidRDefault="00BA1EAC" w:rsidP="00BA1EAC">
      <w:pPr>
        <w:tabs>
          <w:tab w:val="num" w:pos="0"/>
        </w:tabs>
        <w:rPr>
          <w:sz w:val="28"/>
          <w:szCs w:val="28"/>
        </w:rPr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218"/>
        <w:gridCol w:w="1520"/>
        <w:gridCol w:w="1617"/>
      </w:tblGrid>
      <w:tr w:rsidR="00BA1EAC" w:rsidRPr="00315A2E" w14:paraId="47B4125C" w14:textId="77777777" w:rsidTr="00BA1EAC">
        <w:tc>
          <w:tcPr>
            <w:tcW w:w="594" w:type="dxa"/>
            <w:vAlign w:val="center"/>
          </w:tcPr>
          <w:p w14:paraId="4CBE81E8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№ п/п</w:t>
            </w:r>
          </w:p>
        </w:tc>
        <w:tc>
          <w:tcPr>
            <w:tcW w:w="6218" w:type="dxa"/>
            <w:vAlign w:val="center"/>
          </w:tcPr>
          <w:p w14:paraId="438A8F80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Параметры</w:t>
            </w:r>
          </w:p>
        </w:tc>
        <w:tc>
          <w:tcPr>
            <w:tcW w:w="1520" w:type="dxa"/>
            <w:vAlign w:val="center"/>
          </w:tcPr>
          <w:p w14:paraId="35B002C2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14:paraId="3C669D79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Количество</w:t>
            </w:r>
          </w:p>
        </w:tc>
      </w:tr>
      <w:tr w:rsidR="00BA1EAC" w:rsidRPr="00315A2E" w14:paraId="317F83EE" w14:textId="77777777" w:rsidTr="00BA1EAC">
        <w:tc>
          <w:tcPr>
            <w:tcW w:w="594" w:type="dxa"/>
            <w:vAlign w:val="center"/>
          </w:tcPr>
          <w:p w14:paraId="6231205F" w14:textId="77777777" w:rsidR="00BA1EAC" w:rsidRPr="00315A2E" w:rsidRDefault="00BA1EAC" w:rsidP="00BA1EAC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1</w:t>
            </w:r>
          </w:p>
        </w:tc>
        <w:tc>
          <w:tcPr>
            <w:tcW w:w="6218" w:type="dxa"/>
            <w:vAlign w:val="center"/>
          </w:tcPr>
          <w:p w14:paraId="11B3CB42" w14:textId="77777777" w:rsidR="00BA1EAC" w:rsidRPr="00315A2E" w:rsidRDefault="00BA1EAC" w:rsidP="00BA1EAC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Площадь территории проектирования</w:t>
            </w:r>
          </w:p>
        </w:tc>
        <w:tc>
          <w:tcPr>
            <w:tcW w:w="1520" w:type="dxa"/>
            <w:vAlign w:val="center"/>
          </w:tcPr>
          <w:p w14:paraId="39896849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га</w:t>
            </w:r>
          </w:p>
        </w:tc>
        <w:tc>
          <w:tcPr>
            <w:tcW w:w="1617" w:type="dxa"/>
            <w:vAlign w:val="center"/>
          </w:tcPr>
          <w:p w14:paraId="67729308" w14:textId="77777777" w:rsidR="00BA1EAC" w:rsidRPr="00315A2E" w:rsidRDefault="008B5361" w:rsidP="000142D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40.10</w:t>
            </w:r>
          </w:p>
        </w:tc>
      </w:tr>
      <w:tr w:rsidR="00BA1EAC" w:rsidRPr="00315A2E" w14:paraId="0A74D4A0" w14:textId="77777777" w:rsidTr="00BA1EAC">
        <w:trPr>
          <w:trHeight w:val="405"/>
        </w:trPr>
        <w:tc>
          <w:tcPr>
            <w:tcW w:w="594" w:type="dxa"/>
          </w:tcPr>
          <w:p w14:paraId="03F51C21" w14:textId="77777777" w:rsidR="00BA1EAC" w:rsidRPr="00220F89" w:rsidRDefault="00BA1EAC" w:rsidP="00BA1EAC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1.1</w:t>
            </w:r>
          </w:p>
        </w:tc>
        <w:tc>
          <w:tcPr>
            <w:tcW w:w="6218" w:type="dxa"/>
          </w:tcPr>
          <w:p w14:paraId="6D44C938" w14:textId="77777777" w:rsidR="00BA1EAC" w:rsidRPr="00220F89" w:rsidRDefault="00BA1EAC" w:rsidP="00BA1EAC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Площадь формируемых земельных участков</w:t>
            </w:r>
          </w:p>
        </w:tc>
        <w:tc>
          <w:tcPr>
            <w:tcW w:w="1520" w:type="dxa"/>
            <w:vAlign w:val="center"/>
          </w:tcPr>
          <w:p w14:paraId="02E86222" w14:textId="77777777" w:rsidR="00BA1EAC" w:rsidRPr="00220F89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м2</w:t>
            </w:r>
          </w:p>
        </w:tc>
        <w:tc>
          <w:tcPr>
            <w:tcW w:w="1617" w:type="dxa"/>
            <w:vAlign w:val="center"/>
          </w:tcPr>
          <w:p w14:paraId="28095E56" w14:textId="77777777" w:rsidR="00BA1EAC" w:rsidRPr="00220F89" w:rsidRDefault="00440E98" w:rsidP="00D12BD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21778</w:t>
            </w:r>
          </w:p>
        </w:tc>
      </w:tr>
      <w:tr w:rsidR="00BA1EAC" w:rsidRPr="00315A2E" w14:paraId="6D6570C8" w14:textId="77777777" w:rsidTr="00BA1EAC">
        <w:trPr>
          <w:trHeight w:val="385"/>
        </w:trPr>
        <w:tc>
          <w:tcPr>
            <w:tcW w:w="594" w:type="dxa"/>
          </w:tcPr>
          <w:p w14:paraId="3F0DBE44" w14:textId="77777777" w:rsidR="00BA1EAC" w:rsidRPr="00220F89" w:rsidRDefault="00BA1EAC" w:rsidP="00BA1EAC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1.2</w:t>
            </w:r>
          </w:p>
        </w:tc>
        <w:tc>
          <w:tcPr>
            <w:tcW w:w="6218" w:type="dxa"/>
          </w:tcPr>
          <w:p w14:paraId="0D48FCC4" w14:textId="77777777" w:rsidR="00BA1EAC" w:rsidRPr="00220F89" w:rsidRDefault="00BA1EAC" w:rsidP="00BA1EAC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Площадь земельных участок стоящих на ГКУ</w:t>
            </w:r>
          </w:p>
        </w:tc>
        <w:tc>
          <w:tcPr>
            <w:tcW w:w="1520" w:type="dxa"/>
            <w:vAlign w:val="center"/>
          </w:tcPr>
          <w:p w14:paraId="4415984F" w14:textId="77777777" w:rsidR="00BA1EAC" w:rsidRPr="00220F89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м2</w:t>
            </w:r>
          </w:p>
        </w:tc>
        <w:tc>
          <w:tcPr>
            <w:tcW w:w="1617" w:type="dxa"/>
            <w:vAlign w:val="center"/>
          </w:tcPr>
          <w:p w14:paraId="0B80F5E1" w14:textId="77777777" w:rsidR="002F0B96" w:rsidRPr="00220F89" w:rsidRDefault="008B5361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327106</w:t>
            </w:r>
          </w:p>
        </w:tc>
      </w:tr>
      <w:tr w:rsidR="003836D3" w:rsidRPr="00315A2E" w14:paraId="67C5C96B" w14:textId="77777777" w:rsidTr="00BA1EAC">
        <w:trPr>
          <w:trHeight w:val="385"/>
        </w:trPr>
        <w:tc>
          <w:tcPr>
            <w:tcW w:w="594" w:type="dxa"/>
          </w:tcPr>
          <w:p w14:paraId="67A4A3C3" w14:textId="77777777" w:rsidR="003836D3" w:rsidRPr="00220F89" w:rsidRDefault="003836D3" w:rsidP="00BA1EAC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1.3</w:t>
            </w:r>
          </w:p>
        </w:tc>
        <w:tc>
          <w:tcPr>
            <w:tcW w:w="6218" w:type="dxa"/>
          </w:tcPr>
          <w:p w14:paraId="322B5A77" w14:textId="77777777" w:rsidR="003836D3" w:rsidRPr="00220F89" w:rsidRDefault="003836D3" w:rsidP="00BA1EAC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Площадь уточняемых земельных участков</w:t>
            </w:r>
          </w:p>
        </w:tc>
        <w:tc>
          <w:tcPr>
            <w:tcW w:w="1520" w:type="dxa"/>
            <w:vAlign w:val="center"/>
          </w:tcPr>
          <w:p w14:paraId="443A4CEA" w14:textId="77777777" w:rsidR="003836D3" w:rsidRPr="00220F89" w:rsidRDefault="003836D3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м2</w:t>
            </w:r>
          </w:p>
        </w:tc>
        <w:tc>
          <w:tcPr>
            <w:tcW w:w="1617" w:type="dxa"/>
            <w:vAlign w:val="center"/>
          </w:tcPr>
          <w:p w14:paraId="0BA58401" w14:textId="77777777" w:rsidR="003836D3" w:rsidRPr="00220F89" w:rsidRDefault="00044D4D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-</w:t>
            </w:r>
          </w:p>
        </w:tc>
      </w:tr>
    </w:tbl>
    <w:p w14:paraId="29CCEA69" w14:textId="77777777" w:rsidR="00F420E8" w:rsidRDefault="00F420E8">
      <w:pPr>
        <w:widowControl w:val="0"/>
        <w:tabs>
          <w:tab w:val="left" w:pos="0"/>
          <w:tab w:val="left" w:pos="10490"/>
        </w:tabs>
        <w:autoSpaceDE w:val="0"/>
        <w:ind w:left="851"/>
        <w:rPr>
          <w:color w:val="FF0000"/>
          <w:sz w:val="28"/>
          <w:szCs w:val="28"/>
        </w:rPr>
      </w:pPr>
    </w:p>
    <w:p w14:paraId="35497E22" w14:textId="77777777" w:rsidR="00CB5DE0" w:rsidRPr="00CB5DE0" w:rsidRDefault="00CB5DE0" w:rsidP="00CB5DE0">
      <w:pPr>
        <w:pStyle w:val="2"/>
        <w:ind w:left="709" w:hanging="709"/>
        <w:jc w:val="left"/>
        <w:rPr>
          <w:b w:val="0"/>
          <w:i w:val="0"/>
        </w:rPr>
      </w:pPr>
      <w:r w:rsidRPr="00CB5DE0">
        <w:rPr>
          <w:b w:val="0"/>
          <w:i w:val="0"/>
        </w:rPr>
        <w:t xml:space="preserve">3. </w:t>
      </w:r>
      <w:r>
        <w:rPr>
          <w:b w:val="0"/>
          <w:i w:val="0"/>
        </w:rPr>
        <w:tab/>
      </w:r>
      <w:r w:rsidRPr="00CB5DE0">
        <w:rPr>
          <w:b w:val="0"/>
          <w:i w:val="0"/>
        </w:rPr>
        <w:t>Жилая застройка.</w:t>
      </w:r>
    </w:p>
    <w:p w14:paraId="5F78BCD6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 xml:space="preserve">В границах территории проектирования предполагается разместить </w:t>
      </w:r>
      <w:r w:rsidR="008B5361">
        <w:rPr>
          <w:sz w:val="28"/>
          <w:szCs w:val="28"/>
        </w:rPr>
        <w:t xml:space="preserve">10 </w:t>
      </w:r>
      <w:r>
        <w:rPr>
          <w:sz w:val="28"/>
          <w:szCs w:val="28"/>
        </w:rPr>
        <w:t>участков для индиви</w:t>
      </w:r>
      <w:r w:rsidR="008B5361">
        <w:rPr>
          <w:sz w:val="28"/>
          <w:szCs w:val="28"/>
        </w:rPr>
        <w:t>дуальных жилых домов, 1</w:t>
      </w:r>
      <w:r w:rsidR="005D54DE">
        <w:rPr>
          <w:sz w:val="28"/>
          <w:szCs w:val="28"/>
        </w:rPr>
        <w:t>0</w:t>
      </w:r>
      <w:r w:rsidR="00EE78DC">
        <w:rPr>
          <w:sz w:val="28"/>
          <w:szCs w:val="28"/>
        </w:rPr>
        <w:t xml:space="preserve"> участков, планируемых </w:t>
      </w:r>
      <w:proofErr w:type="spellStart"/>
      <w:r w:rsidR="00EE78DC">
        <w:rPr>
          <w:sz w:val="28"/>
          <w:szCs w:val="28"/>
        </w:rPr>
        <w:t>кпредоставления</w:t>
      </w:r>
      <w:proofErr w:type="spellEnd"/>
      <w:r w:rsidR="00EE78DC">
        <w:rPr>
          <w:sz w:val="28"/>
          <w:szCs w:val="28"/>
        </w:rPr>
        <w:t xml:space="preserve"> многодетным семьям</w:t>
      </w:r>
      <w:r w:rsidR="005D54DE">
        <w:rPr>
          <w:sz w:val="28"/>
          <w:szCs w:val="28"/>
        </w:rPr>
        <w:t>.</w:t>
      </w:r>
    </w:p>
    <w:p w14:paraId="35F13975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t>Таблица 3. Параметры элементов планировочной структуры для индивидуальной жилой застройки.</w:t>
      </w:r>
    </w:p>
    <w:p w14:paraId="0235FD92" w14:textId="77777777" w:rsidR="00CB5DE0" w:rsidRDefault="00CB5DE0" w:rsidP="00CB5DE0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35"/>
        <w:gridCol w:w="2268"/>
        <w:gridCol w:w="1418"/>
        <w:gridCol w:w="1559"/>
        <w:gridCol w:w="1559"/>
      </w:tblGrid>
      <w:tr w:rsidR="00E439F9" w:rsidRPr="00656584" w14:paraId="16B27890" w14:textId="77777777" w:rsidTr="00E439F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D8920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28E94" w14:textId="77777777" w:rsidR="00E439F9" w:rsidRPr="00656584" w:rsidRDefault="00E439F9" w:rsidP="00465675">
            <w:pPr>
              <w:jc w:val="center"/>
              <w:rPr>
                <w:color w:val="FF0000"/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 xml:space="preserve">Кол-во образуемых земельных участков для </w:t>
            </w:r>
            <w:proofErr w:type="gramStart"/>
            <w:r w:rsidRPr="00656584">
              <w:rPr>
                <w:sz w:val="28"/>
                <w:szCs w:val="28"/>
              </w:rPr>
              <w:t>ИЖС(</w:t>
            </w:r>
            <w:proofErr w:type="spellStart"/>
            <w:proofErr w:type="gramEnd"/>
            <w:r w:rsidRPr="00656584">
              <w:rPr>
                <w:sz w:val="28"/>
                <w:szCs w:val="28"/>
              </w:rPr>
              <w:t>шт</w:t>
            </w:r>
            <w:proofErr w:type="spellEnd"/>
            <w:r w:rsidRPr="00656584">
              <w:rPr>
                <w:sz w:val="28"/>
                <w:szCs w:val="28"/>
              </w:rPr>
              <w:t>/площадь)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4C193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proofErr w:type="gramStart"/>
            <w:r w:rsidRPr="00656584">
              <w:rPr>
                <w:sz w:val="28"/>
                <w:szCs w:val="28"/>
              </w:rPr>
              <w:t>Кол-во земельных участков</w:t>
            </w:r>
            <w:proofErr w:type="gramEnd"/>
            <w:r w:rsidRPr="00656584">
              <w:rPr>
                <w:sz w:val="28"/>
                <w:szCs w:val="28"/>
              </w:rPr>
              <w:t xml:space="preserve"> стоящих на ГКУ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2D6FB" w14:textId="77777777" w:rsidR="00E439F9" w:rsidRDefault="00E439F9" w:rsidP="00465675">
            <w:pPr>
              <w:jc w:val="center"/>
              <w:rPr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 xml:space="preserve">Площадь </w:t>
            </w:r>
            <w:proofErr w:type="gramStart"/>
            <w:r w:rsidRPr="00656584">
              <w:rPr>
                <w:sz w:val="28"/>
                <w:szCs w:val="28"/>
              </w:rPr>
              <w:t>земельных участков</w:t>
            </w:r>
            <w:proofErr w:type="gramEnd"/>
            <w:r w:rsidRPr="00656584">
              <w:rPr>
                <w:sz w:val="28"/>
                <w:szCs w:val="28"/>
              </w:rPr>
              <w:t xml:space="preserve"> стоящих на ГКУ</w:t>
            </w:r>
            <w:r>
              <w:rPr>
                <w:sz w:val="28"/>
                <w:szCs w:val="28"/>
              </w:rPr>
              <w:t>,</w:t>
            </w:r>
          </w:p>
          <w:p w14:paraId="4D6E25F6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B332D9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 xml:space="preserve">Общая площадь земельных </w:t>
            </w:r>
            <w:proofErr w:type="gramStart"/>
            <w:r w:rsidRPr="00656584">
              <w:rPr>
                <w:sz w:val="28"/>
                <w:szCs w:val="28"/>
              </w:rPr>
              <w:t>участков  для</w:t>
            </w:r>
            <w:proofErr w:type="gramEnd"/>
            <w:r w:rsidRPr="00656584">
              <w:rPr>
                <w:sz w:val="28"/>
                <w:szCs w:val="28"/>
              </w:rPr>
              <w:t xml:space="preserve"> ИЖС, га</w:t>
            </w:r>
          </w:p>
        </w:tc>
      </w:tr>
      <w:tr w:rsidR="00E439F9" w:rsidRPr="00656584" w14:paraId="253CBFE9" w14:textId="77777777" w:rsidTr="00E439F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7FBF6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9E96E" w14:textId="77777777" w:rsidR="00E439F9" w:rsidRPr="00656584" w:rsidRDefault="006B6E08" w:rsidP="00BE3F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439F9" w:rsidRPr="00656584">
              <w:rPr>
                <w:sz w:val="28"/>
                <w:szCs w:val="28"/>
              </w:rPr>
              <w:t>/</w:t>
            </w:r>
            <w:r w:rsidR="00BE3F0B">
              <w:rPr>
                <w:sz w:val="28"/>
                <w:szCs w:val="28"/>
              </w:rPr>
              <w:t>2.06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CEB5E" w14:textId="77777777" w:rsidR="00E439F9" w:rsidRPr="00656584" w:rsidRDefault="00BE3F0B" w:rsidP="004656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E36C8" w14:textId="77777777" w:rsidR="00E439F9" w:rsidRPr="00656584" w:rsidRDefault="00BE3F0B" w:rsidP="004656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089B5B" w14:textId="77777777" w:rsidR="00E439F9" w:rsidRPr="00656584" w:rsidRDefault="00BE3F0B" w:rsidP="004656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2.06</w:t>
            </w:r>
          </w:p>
        </w:tc>
      </w:tr>
    </w:tbl>
    <w:p w14:paraId="269B1CEC" w14:textId="77777777" w:rsidR="00CB5DE0" w:rsidRDefault="00CB5DE0" w:rsidP="00CB5DE0">
      <w:pPr>
        <w:rPr>
          <w:sz w:val="28"/>
          <w:szCs w:val="28"/>
        </w:rPr>
      </w:pPr>
    </w:p>
    <w:p w14:paraId="27B143F5" w14:textId="77777777" w:rsidR="00A258B3" w:rsidRDefault="00A258B3" w:rsidP="00CB5DE0">
      <w:pPr>
        <w:rPr>
          <w:sz w:val="28"/>
          <w:szCs w:val="28"/>
        </w:rPr>
      </w:pPr>
    </w:p>
    <w:p w14:paraId="5688C6A6" w14:textId="77777777" w:rsidR="00CB5DE0" w:rsidRPr="00CB5DE0" w:rsidRDefault="00465675" w:rsidP="00CB5DE0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CB5DE0">
        <w:rPr>
          <w:sz w:val="28"/>
          <w:szCs w:val="28"/>
        </w:rPr>
        <w:tab/>
      </w:r>
      <w:r w:rsidR="00CB5DE0" w:rsidRPr="00CB5DE0">
        <w:rPr>
          <w:sz w:val="28"/>
          <w:szCs w:val="28"/>
        </w:rPr>
        <w:t>Население.</w:t>
      </w:r>
    </w:p>
    <w:p w14:paraId="5839B46E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t>Существующее положение:</w:t>
      </w:r>
    </w:p>
    <w:p w14:paraId="38CBCFE8" w14:textId="77777777" w:rsidR="00CB5DE0" w:rsidRDefault="00CB5DE0" w:rsidP="00CB5DE0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В настоящее время территория проектирования </w:t>
      </w:r>
      <w:r w:rsidR="00E439F9">
        <w:rPr>
          <w:sz w:val="28"/>
          <w:szCs w:val="28"/>
        </w:rPr>
        <w:t>частично</w:t>
      </w:r>
      <w:r>
        <w:rPr>
          <w:sz w:val="28"/>
          <w:szCs w:val="28"/>
        </w:rPr>
        <w:t xml:space="preserve"> застроена.</w:t>
      </w:r>
    </w:p>
    <w:p w14:paraId="7DF3B8FD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Проектные предложения: </w:t>
      </w:r>
      <w:r>
        <w:rPr>
          <w:sz w:val="28"/>
          <w:szCs w:val="28"/>
        </w:rPr>
        <w:t>при применении коэффициента семейственности 3,0 проектная численность населения составит:</w:t>
      </w:r>
    </w:p>
    <w:p w14:paraId="0A0CCD95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 xml:space="preserve">- на вновь образуемых земельных участка – </w:t>
      </w:r>
      <w:r w:rsidR="00BE3F0B">
        <w:rPr>
          <w:sz w:val="28"/>
          <w:szCs w:val="28"/>
        </w:rPr>
        <w:t>60</w:t>
      </w:r>
      <w:r>
        <w:rPr>
          <w:sz w:val="28"/>
          <w:szCs w:val="28"/>
        </w:rPr>
        <w:t xml:space="preserve"> человек, </w:t>
      </w:r>
    </w:p>
    <w:p w14:paraId="2837706C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>- на ранее предоставленных земельных участках –</w:t>
      </w:r>
      <w:r w:rsidR="00225168">
        <w:rPr>
          <w:sz w:val="28"/>
          <w:szCs w:val="28"/>
        </w:rPr>
        <w:t>7</w:t>
      </w:r>
      <w:r w:rsidR="00BE3F0B">
        <w:rPr>
          <w:sz w:val="28"/>
          <w:szCs w:val="28"/>
        </w:rPr>
        <w:t>17</w:t>
      </w:r>
      <w:r>
        <w:rPr>
          <w:sz w:val="28"/>
          <w:szCs w:val="28"/>
        </w:rPr>
        <w:t xml:space="preserve"> человек</w:t>
      </w:r>
    </w:p>
    <w:p w14:paraId="71E0A7E9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 xml:space="preserve">- общая численность населения на территории проектирования- </w:t>
      </w:r>
      <w:r w:rsidR="00BE3F0B">
        <w:rPr>
          <w:sz w:val="28"/>
          <w:szCs w:val="28"/>
        </w:rPr>
        <w:t>777</w:t>
      </w:r>
      <w:r>
        <w:rPr>
          <w:sz w:val="28"/>
          <w:szCs w:val="28"/>
        </w:rPr>
        <w:t xml:space="preserve"> человек.</w:t>
      </w:r>
    </w:p>
    <w:p w14:paraId="52969D30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>Проектные предложения соответствуют Постановлению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 (коэффициент застройки (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з</w:t>
      </w:r>
      <w:proofErr w:type="spellEnd"/>
      <w:r>
        <w:rPr>
          <w:sz w:val="28"/>
          <w:szCs w:val="28"/>
        </w:rPr>
        <w:t>) должен составлять не более 0,4, показатели плотности жилой застройки (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пз</w:t>
      </w:r>
      <w:proofErr w:type="spellEnd"/>
      <w:r>
        <w:rPr>
          <w:sz w:val="28"/>
          <w:szCs w:val="28"/>
        </w:rPr>
        <w:t xml:space="preserve">) – 0,08.) </w:t>
      </w:r>
    </w:p>
    <w:p w14:paraId="77192AE7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 xml:space="preserve">Показатель жилищной обеспеченности составляет </w:t>
      </w:r>
      <w:r w:rsidR="00456ECF">
        <w:rPr>
          <w:sz w:val="28"/>
          <w:szCs w:val="28"/>
        </w:rPr>
        <w:t>33</w:t>
      </w:r>
      <w:r>
        <w:rPr>
          <w:sz w:val="28"/>
          <w:szCs w:val="28"/>
        </w:rPr>
        <w:t xml:space="preserve"> кв.м. на 1 человека, при нормативе  30 кв.м. (согласно постановления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области»)</w:t>
      </w:r>
    </w:p>
    <w:p w14:paraId="1B8FD269" w14:textId="77777777" w:rsidR="00CB5DE0" w:rsidRDefault="00CB5DE0" w:rsidP="00CB5DE0">
      <w:pPr>
        <w:rPr>
          <w:sz w:val="28"/>
          <w:szCs w:val="28"/>
        </w:rPr>
      </w:pPr>
    </w:p>
    <w:p w14:paraId="7787CE99" w14:textId="77777777" w:rsidR="007309E2" w:rsidRPr="006B6E08" w:rsidRDefault="00465675" w:rsidP="00CB5DE0">
      <w:pPr>
        <w:ind w:left="851" w:hanging="851"/>
        <w:rPr>
          <w:sz w:val="28"/>
          <w:szCs w:val="28"/>
        </w:rPr>
      </w:pPr>
      <w:r w:rsidRPr="006B6E08">
        <w:rPr>
          <w:sz w:val="28"/>
          <w:szCs w:val="28"/>
        </w:rPr>
        <w:t>5.</w:t>
      </w:r>
      <w:r w:rsidR="00CB5DE0" w:rsidRPr="006B6E08">
        <w:rPr>
          <w:sz w:val="28"/>
          <w:szCs w:val="28"/>
        </w:rPr>
        <w:tab/>
        <w:t>Объекты общественно- делового назначения</w:t>
      </w:r>
    </w:p>
    <w:p w14:paraId="300DB639" w14:textId="77777777" w:rsidR="000216C4" w:rsidRPr="006B6E08" w:rsidRDefault="00CB5DE0" w:rsidP="00CB5DE0">
      <w:pPr>
        <w:rPr>
          <w:i/>
          <w:sz w:val="28"/>
          <w:szCs w:val="28"/>
        </w:rPr>
      </w:pPr>
      <w:r w:rsidRPr="006B6E08">
        <w:rPr>
          <w:i/>
          <w:sz w:val="28"/>
          <w:szCs w:val="28"/>
        </w:rPr>
        <w:t xml:space="preserve">Существующее положение: </w:t>
      </w:r>
      <w:r w:rsidRPr="006B6E08">
        <w:rPr>
          <w:sz w:val="28"/>
          <w:szCs w:val="28"/>
        </w:rPr>
        <w:t xml:space="preserve">в настоящее время объекты общественно-делового назначения на территории проектирования </w:t>
      </w:r>
      <w:r w:rsidR="00456ECF" w:rsidRPr="006B6E08">
        <w:rPr>
          <w:sz w:val="28"/>
          <w:szCs w:val="28"/>
        </w:rPr>
        <w:t>отсутствуют</w:t>
      </w:r>
      <w:r w:rsidR="007309E2" w:rsidRPr="006B6E08">
        <w:rPr>
          <w:i/>
          <w:sz w:val="28"/>
          <w:szCs w:val="28"/>
        </w:rPr>
        <w:t>.</w:t>
      </w:r>
    </w:p>
    <w:p w14:paraId="19147F40" w14:textId="77777777" w:rsidR="00CB5DE0" w:rsidRPr="006B6E08" w:rsidRDefault="00CB5DE0" w:rsidP="00CB5DE0">
      <w:pPr>
        <w:rPr>
          <w:sz w:val="28"/>
          <w:szCs w:val="28"/>
        </w:rPr>
      </w:pPr>
      <w:r w:rsidRPr="006B6E08">
        <w:rPr>
          <w:i/>
          <w:sz w:val="28"/>
          <w:szCs w:val="28"/>
        </w:rPr>
        <w:t xml:space="preserve">Проектные </w:t>
      </w:r>
      <w:proofErr w:type="spellStart"/>
      <w:proofErr w:type="gramStart"/>
      <w:r w:rsidRPr="006B6E08">
        <w:rPr>
          <w:i/>
          <w:sz w:val="28"/>
          <w:szCs w:val="28"/>
        </w:rPr>
        <w:t>предложения:</w:t>
      </w:r>
      <w:r w:rsidR="000A2015" w:rsidRPr="006B6E08">
        <w:rPr>
          <w:sz w:val="28"/>
          <w:szCs w:val="28"/>
        </w:rPr>
        <w:t>развите</w:t>
      </w:r>
      <w:proofErr w:type="spellEnd"/>
      <w:proofErr w:type="gramEnd"/>
      <w:r w:rsidR="000A2015" w:rsidRPr="006B6E08">
        <w:rPr>
          <w:sz w:val="28"/>
          <w:szCs w:val="28"/>
        </w:rPr>
        <w:t xml:space="preserve"> не </w:t>
      </w:r>
      <w:proofErr w:type="spellStart"/>
      <w:r w:rsidR="000A2015" w:rsidRPr="006B6E08">
        <w:rPr>
          <w:sz w:val="28"/>
          <w:szCs w:val="28"/>
        </w:rPr>
        <w:t>продусматривается</w:t>
      </w:r>
      <w:proofErr w:type="spellEnd"/>
    </w:p>
    <w:p w14:paraId="42628C39" w14:textId="77777777" w:rsidR="00CB5DE0" w:rsidRPr="00BE3F0B" w:rsidRDefault="00CB5DE0" w:rsidP="00CB5DE0">
      <w:pPr>
        <w:rPr>
          <w:sz w:val="28"/>
          <w:szCs w:val="28"/>
          <w:highlight w:val="yellow"/>
        </w:rPr>
      </w:pPr>
    </w:p>
    <w:p w14:paraId="59AA359B" w14:textId="77777777" w:rsidR="00CB5DE0" w:rsidRDefault="00CB5DE0" w:rsidP="00CB5DE0">
      <w:pPr>
        <w:rPr>
          <w:sz w:val="28"/>
          <w:szCs w:val="28"/>
        </w:rPr>
      </w:pPr>
    </w:p>
    <w:p w14:paraId="71D75F69" w14:textId="77777777" w:rsidR="00626697" w:rsidRDefault="00626697" w:rsidP="007309E2">
      <w:pPr>
        <w:ind w:left="851" w:hanging="851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Pr="00CB5DE0">
        <w:rPr>
          <w:sz w:val="28"/>
          <w:szCs w:val="28"/>
        </w:rPr>
        <w:t>Объекты</w:t>
      </w:r>
      <w:r>
        <w:rPr>
          <w:sz w:val="28"/>
          <w:szCs w:val="28"/>
        </w:rPr>
        <w:t xml:space="preserve"> для обеспечения правопорядка</w:t>
      </w:r>
    </w:p>
    <w:p w14:paraId="6E7432C2" w14:textId="77777777" w:rsidR="00626697" w:rsidRDefault="00626697" w:rsidP="0062669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Существующее положение: </w:t>
      </w:r>
      <w:r>
        <w:rPr>
          <w:sz w:val="28"/>
          <w:szCs w:val="28"/>
        </w:rPr>
        <w:t>в настоящее время объекты общественно-делового назначения на территории проектирования отсутствуют.</w:t>
      </w:r>
    </w:p>
    <w:p w14:paraId="7ACC20CD" w14:textId="77777777" w:rsidR="00626697" w:rsidRDefault="00626697" w:rsidP="00626697">
      <w:pPr>
        <w:rPr>
          <w:sz w:val="28"/>
          <w:szCs w:val="28"/>
        </w:rPr>
      </w:pPr>
      <w:r>
        <w:rPr>
          <w:i/>
          <w:sz w:val="28"/>
          <w:szCs w:val="28"/>
        </w:rPr>
        <w:t>Проектные предложения:</w:t>
      </w:r>
    </w:p>
    <w:p w14:paraId="04136112" w14:textId="77777777" w:rsidR="00AF2AC2" w:rsidRDefault="00AF2AC2" w:rsidP="00626697">
      <w:pPr>
        <w:rPr>
          <w:sz w:val="28"/>
          <w:szCs w:val="28"/>
        </w:rPr>
      </w:pPr>
      <w:r>
        <w:rPr>
          <w:sz w:val="28"/>
          <w:szCs w:val="28"/>
        </w:rPr>
        <w:t>На территории проектирования не планируется размещение объектов для обеспечения правопорядка</w:t>
      </w:r>
    </w:p>
    <w:p w14:paraId="767FA81B" w14:textId="77777777" w:rsidR="00626697" w:rsidRDefault="00626697" w:rsidP="00CB5DE0">
      <w:pPr>
        <w:rPr>
          <w:sz w:val="28"/>
          <w:szCs w:val="28"/>
        </w:rPr>
      </w:pPr>
    </w:p>
    <w:p w14:paraId="1A611955" w14:textId="77777777" w:rsidR="00CB5DE0" w:rsidRDefault="00CB5DE0" w:rsidP="00CB5DE0">
      <w:pPr>
        <w:rPr>
          <w:b/>
          <w:sz w:val="28"/>
          <w:szCs w:val="28"/>
        </w:rPr>
      </w:pPr>
    </w:p>
    <w:p w14:paraId="1A159FBB" w14:textId="77777777" w:rsidR="00CB5DE0" w:rsidRPr="006B6E08" w:rsidRDefault="00626697" w:rsidP="00465675">
      <w:pPr>
        <w:ind w:left="851" w:hanging="851"/>
        <w:rPr>
          <w:sz w:val="28"/>
          <w:szCs w:val="28"/>
        </w:rPr>
      </w:pPr>
      <w:r w:rsidRPr="006B6E08">
        <w:rPr>
          <w:sz w:val="28"/>
          <w:szCs w:val="28"/>
        </w:rPr>
        <w:t>7</w:t>
      </w:r>
      <w:r w:rsidR="00465675" w:rsidRPr="006B6E08">
        <w:rPr>
          <w:sz w:val="28"/>
          <w:szCs w:val="28"/>
        </w:rPr>
        <w:t xml:space="preserve">. </w:t>
      </w:r>
      <w:r w:rsidR="00465675" w:rsidRPr="006B6E08">
        <w:rPr>
          <w:sz w:val="28"/>
          <w:szCs w:val="28"/>
        </w:rPr>
        <w:tab/>
      </w:r>
      <w:r w:rsidR="007309E2" w:rsidRPr="006B6E08">
        <w:rPr>
          <w:sz w:val="28"/>
          <w:szCs w:val="28"/>
        </w:rPr>
        <w:t>Объекты спортивного назначения.</w:t>
      </w:r>
    </w:p>
    <w:p w14:paraId="4A9D9835" w14:textId="77777777" w:rsidR="007309E2" w:rsidRPr="006B6E08" w:rsidRDefault="007309E2" w:rsidP="00465675">
      <w:pPr>
        <w:ind w:left="851" w:hanging="851"/>
        <w:rPr>
          <w:sz w:val="28"/>
          <w:szCs w:val="28"/>
        </w:rPr>
      </w:pPr>
    </w:p>
    <w:p w14:paraId="1AE509D7" w14:textId="77777777" w:rsidR="00CB5DE0" w:rsidRPr="006B6E08" w:rsidRDefault="00CB5DE0" w:rsidP="00CB5DE0">
      <w:pPr>
        <w:rPr>
          <w:i/>
          <w:sz w:val="28"/>
          <w:szCs w:val="28"/>
        </w:rPr>
      </w:pPr>
      <w:r w:rsidRPr="006B6E08">
        <w:rPr>
          <w:i/>
          <w:sz w:val="28"/>
          <w:szCs w:val="28"/>
        </w:rPr>
        <w:t xml:space="preserve">Существующее положение: </w:t>
      </w:r>
      <w:r w:rsidRPr="006B6E08">
        <w:rPr>
          <w:sz w:val="28"/>
          <w:szCs w:val="28"/>
        </w:rPr>
        <w:t>в настоящее время объекты спортивного назначения на территории проектирования отсутствуют.</w:t>
      </w:r>
    </w:p>
    <w:p w14:paraId="5FB735C0" w14:textId="77777777" w:rsidR="00CB5DE0" w:rsidRPr="006B6E08" w:rsidRDefault="00CB5DE0" w:rsidP="00CB5DE0">
      <w:pPr>
        <w:rPr>
          <w:sz w:val="28"/>
          <w:szCs w:val="28"/>
        </w:rPr>
      </w:pPr>
      <w:r w:rsidRPr="006B6E08">
        <w:rPr>
          <w:i/>
          <w:sz w:val="28"/>
          <w:szCs w:val="28"/>
        </w:rPr>
        <w:t>Проектные предложения</w:t>
      </w:r>
      <w:r w:rsidRPr="006B6E08">
        <w:rPr>
          <w:sz w:val="28"/>
          <w:szCs w:val="28"/>
        </w:rPr>
        <w:t xml:space="preserve">: </w:t>
      </w:r>
      <w:proofErr w:type="spellStart"/>
      <w:r w:rsidR="006B6E08" w:rsidRPr="006B6E08">
        <w:rPr>
          <w:sz w:val="28"/>
          <w:szCs w:val="28"/>
        </w:rPr>
        <w:t>развите</w:t>
      </w:r>
      <w:proofErr w:type="spellEnd"/>
      <w:r w:rsidR="006B6E08" w:rsidRPr="006B6E08">
        <w:rPr>
          <w:sz w:val="28"/>
          <w:szCs w:val="28"/>
        </w:rPr>
        <w:t xml:space="preserve"> не </w:t>
      </w:r>
      <w:proofErr w:type="spellStart"/>
      <w:r w:rsidR="006B6E08" w:rsidRPr="006B6E08">
        <w:rPr>
          <w:sz w:val="28"/>
          <w:szCs w:val="28"/>
        </w:rPr>
        <w:t>продусматривается</w:t>
      </w:r>
      <w:proofErr w:type="spellEnd"/>
    </w:p>
    <w:p w14:paraId="1295ECE1" w14:textId="77777777" w:rsidR="00CB5DE0" w:rsidRPr="006B6E08" w:rsidRDefault="00CB5DE0" w:rsidP="00CB5DE0">
      <w:pPr>
        <w:pStyle w:val="2"/>
        <w:ind w:firstLine="0"/>
        <w:jc w:val="left"/>
      </w:pPr>
    </w:p>
    <w:p w14:paraId="1CAD3D52" w14:textId="77777777" w:rsidR="00CB5DE0" w:rsidRPr="006B6E08" w:rsidRDefault="00626697" w:rsidP="00465675">
      <w:pPr>
        <w:pStyle w:val="2"/>
        <w:ind w:left="851" w:hanging="851"/>
        <w:jc w:val="left"/>
        <w:rPr>
          <w:b w:val="0"/>
          <w:i w:val="0"/>
        </w:rPr>
      </w:pPr>
      <w:r w:rsidRPr="006B6E08">
        <w:rPr>
          <w:b w:val="0"/>
          <w:i w:val="0"/>
        </w:rPr>
        <w:t>8</w:t>
      </w:r>
      <w:r w:rsidR="00465675" w:rsidRPr="006B6E08">
        <w:rPr>
          <w:b w:val="0"/>
          <w:i w:val="0"/>
        </w:rPr>
        <w:t xml:space="preserve">. </w:t>
      </w:r>
      <w:r w:rsidR="00465675" w:rsidRPr="006B6E08">
        <w:rPr>
          <w:b w:val="0"/>
          <w:i w:val="0"/>
        </w:rPr>
        <w:tab/>
      </w:r>
      <w:r w:rsidR="00465675" w:rsidRPr="006B6E08">
        <w:rPr>
          <w:b w:val="0"/>
          <w:i w:val="0"/>
        </w:rPr>
        <w:tab/>
      </w:r>
      <w:r w:rsidR="00CB5DE0" w:rsidRPr="006B6E08">
        <w:rPr>
          <w:b w:val="0"/>
          <w:i w:val="0"/>
        </w:rPr>
        <w:t>Объекты улично-дорожной сети.</w:t>
      </w:r>
    </w:p>
    <w:p w14:paraId="3D163480" w14:textId="77777777" w:rsidR="00CB5DE0" w:rsidRPr="006B6E08" w:rsidRDefault="00CB5DE0" w:rsidP="00CB5DE0">
      <w:pPr>
        <w:rPr>
          <w:sz w:val="28"/>
          <w:szCs w:val="28"/>
        </w:rPr>
      </w:pPr>
      <w:r w:rsidRPr="006B6E08">
        <w:rPr>
          <w:sz w:val="28"/>
          <w:szCs w:val="28"/>
        </w:rPr>
        <w:t xml:space="preserve">Улично-дорожная сеть выполнена в </w:t>
      </w:r>
      <w:proofErr w:type="spellStart"/>
      <w:r w:rsidRPr="006B6E08">
        <w:rPr>
          <w:sz w:val="28"/>
          <w:szCs w:val="28"/>
        </w:rPr>
        <w:t>соответсви</w:t>
      </w:r>
      <w:r w:rsidR="00AF2AC2" w:rsidRPr="006B6E08">
        <w:rPr>
          <w:sz w:val="28"/>
          <w:szCs w:val="28"/>
        </w:rPr>
        <w:t>и</w:t>
      </w:r>
      <w:proofErr w:type="spellEnd"/>
      <w:r w:rsidR="00AF2AC2" w:rsidRPr="006B6E08">
        <w:rPr>
          <w:sz w:val="28"/>
          <w:szCs w:val="28"/>
        </w:rPr>
        <w:t xml:space="preserve"> с генеральным планом г. Великие Луки</w:t>
      </w:r>
      <w:r w:rsidRPr="006B6E08">
        <w:rPr>
          <w:sz w:val="28"/>
          <w:szCs w:val="28"/>
        </w:rPr>
        <w:t xml:space="preserve">. </w:t>
      </w:r>
    </w:p>
    <w:p w14:paraId="17E8F7CE" w14:textId="77777777" w:rsidR="00CB5DE0" w:rsidRDefault="00CB5DE0" w:rsidP="00465675">
      <w:pPr>
        <w:rPr>
          <w:sz w:val="28"/>
          <w:szCs w:val="28"/>
        </w:rPr>
      </w:pPr>
      <w:proofErr w:type="gramStart"/>
      <w:r w:rsidRPr="006B6E08">
        <w:rPr>
          <w:sz w:val="28"/>
          <w:szCs w:val="28"/>
        </w:rPr>
        <w:t>В связи с тем что</w:t>
      </w:r>
      <w:proofErr w:type="gramEnd"/>
      <w:r w:rsidRPr="006B6E08">
        <w:rPr>
          <w:sz w:val="28"/>
          <w:szCs w:val="28"/>
        </w:rPr>
        <w:t xml:space="preserve"> на территории проектирования присутствуют земельные участки поставленные на государственный кадастровый учет, ширина улиц и проездов формировалось с учетом существующего положения границ земельных участков.</w:t>
      </w:r>
    </w:p>
    <w:p w14:paraId="5F77637D" w14:textId="77777777" w:rsidR="006B6E08" w:rsidRPr="006B6E08" w:rsidRDefault="006B6E08" w:rsidP="00465675">
      <w:pPr>
        <w:rPr>
          <w:sz w:val="28"/>
          <w:szCs w:val="28"/>
        </w:rPr>
      </w:pPr>
    </w:p>
    <w:p w14:paraId="0230A175" w14:textId="77777777" w:rsidR="00CB5DE0" w:rsidRPr="000F6979" w:rsidRDefault="00626697" w:rsidP="00465675">
      <w:pPr>
        <w:ind w:left="851" w:hanging="851"/>
        <w:jc w:val="both"/>
      </w:pPr>
      <w:r w:rsidRPr="000F6979">
        <w:rPr>
          <w:sz w:val="28"/>
          <w:szCs w:val="28"/>
        </w:rPr>
        <w:lastRenderedPageBreak/>
        <w:t>9</w:t>
      </w:r>
      <w:r w:rsidR="00465675" w:rsidRPr="000F6979">
        <w:rPr>
          <w:sz w:val="28"/>
          <w:szCs w:val="28"/>
        </w:rPr>
        <w:t xml:space="preserve">. </w:t>
      </w:r>
      <w:r w:rsidR="00465675" w:rsidRPr="000F6979">
        <w:rPr>
          <w:sz w:val="28"/>
          <w:szCs w:val="28"/>
        </w:rPr>
        <w:tab/>
      </w:r>
      <w:r w:rsidR="00465675" w:rsidRPr="000F6979">
        <w:rPr>
          <w:sz w:val="28"/>
          <w:szCs w:val="28"/>
        </w:rPr>
        <w:tab/>
      </w:r>
      <w:r w:rsidR="00CB5DE0" w:rsidRPr="000F6979">
        <w:rPr>
          <w:sz w:val="28"/>
          <w:szCs w:val="28"/>
        </w:rPr>
        <w:t>Устройство парковочных мест</w:t>
      </w:r>
    </w:p>
    <w:p w14:paraId="1EAEC053" w14:textId="77777777" w:rsidR="00CB5DE0" w:rsidRPr="000F6979" w:rsidRDefault="00CB5DE0" w:rsidP="00CB5DE0">
      <w:pPr>
        <w:pStyle w:val="afffc"/>
        <w:ind w:left="1571"/>
        <w:rPr>
          <w:b/>
          <w:i/>
        </w:rPr>
      </w:pPr>
    </w:p>
    <w:p w14:paraId="3114FA2F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sz w:val="28"/>
          <w:szCs w:val="28"/>
        </w:rPr>
        <w:t>Хранение личного автотранспорта планируется на собственных земельных участках. В зонах общественно-делового назначения создаются</w:t>
      </w:r>
      <w:r w:rsidR="006A063F" w:rsidRPr="000F6979">
        <w:rPr>
          <w:sz w:val="28"/>
          <w:szCs w:val="28"/>
        </w:rPr>
        <w:t xml:space="preserve"> наземные парковочные места непосредственно при проектировании объекта.</w:t>
      </w:r>
    </w:p>
    <w:p w14:paraId="0CCEB93D" w14:textId="77777777" w:rsidR="00CB5DE0" w:rsidRPr="000F6979" w:rsidRDefault="00CB5DE0" w:rsidP="00CB5DE0">
      <w:pPr>
        <w:ind w:firstLine="720"/>
        <w:rPr>
          <w:sz w:val="26"/>
          <w:szCs w:val="26"/>
        </w:rPr>
      </w:pPr>
    </w:p>
    <w:p w14:paraId="71A51CAB" w14:textId="77777777" w:rsidR="00CB5DE0" w:rsidRPr="000F6979" w:rsidRDefault="00626697" w:rsidP="00465675">
      <w:pPr>
        <w:ind w:left="851" w:hanging="851"/>
        <w:rPr>
          <w:sz w:val="28"/>
          <w:szCs w:val="28"/>
        </w:rPr>
      </w:pPr>
      <w:r w:rsidRPr="000F6979">
        <w:rPr>
          <w:sz w:val="28"/>
          <w:szCs w:val="28"/>
        </w:rPr>
        <w:t>10</w:t>
      </w:r>
      <w:r w:rsidR="00465675" w:rsidRPr="000F6979">
        <w:rPr>
          <w:sz w:val="28"/>
          <w:szCs w:val="28"/>
        </w:rPr>
        <w:t>.</w:t>
      </w:r>
      <w:r w:rsidR="00465675" w:rsidRPr="000F6979">
        <w:rPr>
          <w:sz w:val="28"/>
          <w:szCs w:val="28"/>
        </w:rPr>
        <w:tab/>
      </w:r>
      <w:r w:rsidR="00465675" w:rsidRPr="000F6979">
        <w:rPr>
          <w:sz w:val="28"/>
          <w:szCs w:val="28"/>
        </w:rPr>
        <w:tab/>
      </w:r>
      <w:r w:rsidR="00CB5DE0" w:rsidRPr="000F6979">
        <w:rPr>
          <w:sz w:val="28"/>
          <w:szCs w:val="28"/>
        </w:rPr>
        <w:t>Общественный транспорт</w:t>
      </w:r>
    </w:p>
    <w:p w14:paraId="6649BF35" w14:textId="77777777" w:rsidR="00CB5DE0" w:rsidRPr="000F6979" w:rsidRDefault="00CB5DE0" w:rsidP="00CB5DE0">
      <w:pPr>
        <w:pStyle w:val="afffc"/>
        <w:ind w:left="1301"/>
        <w:rPr>
          <w:rFonts w:ascii="Times New Roman" w:hAnsi="Times New Roman" w:cs="Times New Roman"/>
          <w:b/>
          <w:i/>
          <w:sz w:val="28"/>
          <w:szCs w:val="28"/>
        </w:rPr>
      </w:pPr>
    </w:p>
    <w:p w14:paraId="36395475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sz w:val="28"/>
          <w:szCs w:val="28"/>
        </w:rPr>
        <w:t xml:space="preserve">Проектом </w:t>
      </w:r>
      <w:proofErr w:type="gramStart"/>
      <w:r w:rsidRPr="000F6979">
        <w:rPr>
          <w:sz w:val="28"/>
          <w:szCs w:val="28"/>
        </w:rPr>
        <w:t xml:space="preserve">планировки </w:t>
      </w:r>
      <w:r w:rsidR="006A063F" w:rsidRPr="000F6979">
        <w:rPr>
          <w:sz w:val="28"/>
          <w:szCs w:val="28"/>
        </w:rPr>
        <w:t xml:space="preserve"> не</w:t>
      </w:r>
      <w:proofErr w:type="gramEnd"/>
      <w:r w:rsidR="006A063F" w:rsidRPr="000F6979">
        <w:rPr>
          <w:sz w:val="28"/>
          <w:szCs w:val="28"/>
        </w:rPr>
        <w:t xml:space="preserve"> </w:t>
      </w:r>
      <w:r w:rsidRPr="000F6979">
        <w:rPr>
          <w:sz w:val="28"/>
          <w:szCs w:val="28"/>
        </w:rPr>
        <w:t>предусматривается ра</w:t>
      </w:r>
      <w:r w:rsidR="006A063F" w:rsidRPr="000F6979">
        <w:rPr>
          <w:sz w:val="28"/>
          <w:szCs w:val="28"/>
        </w:rPr>
        <w:t>змещение автобусных остановок.</w:t>
      </w:r>
    </w:p>
    <w:p w14:paraId="5069DE2D" w14:textId="77777777" w:rsidR="00CB5DE0" w:rsidRPr="000F6979" w:rsidRDefault="00CB5DE0" w:rsidP="00CB5DE0">
      <w:pPr>
        <w:rPr>
          <w:sz w:val="28"/>
          <w:szCs w:val="28"/>
        </w:rPr>
      </w:pPr>
    </w:p>
    <w:p w14:paraId="087D3DBE" w14:textId="77777777" w:rsidR="00CB5DE0" w:rsidRPr="000F6979" w:rsidRDefault="00CB5DE0" w:rsidP="00CB5DE0">
      <w:pPr>
        <w:jc w:val="center"/>
        <w:rPr>
          <w:b/>
          <w:sz w:val="28"/>
          <w:szCs w:val="28"/>
        </w:rPr>
      </w:pPr>
    </w:p>
    <w:p w14:paraId="47B649E3" w14:textId="77777777" w:rsidR="00FF0697" w:rsidRPr="000F6979" w:rsidRDefault="00FF0697" w:rsidP="00FF0697">
      <w:pPr>
        <w:rPr>
          <w:sz w:val="28"/>
          <w:szCs w:val="28"/>
        </w:rPr>
      </w:pPr>
      <w:r w:rsidRPr="000F6979">
        <w:rPr>
          <w:sz w:val="28"/>
          <w:szCs w:val="28"/>
        </w:rPr>
        <w:t>11.</w:t>
      </w:r>
      <w:r w:rsidRPr="000F6979">
        <w:rPr>
          <w:sz w:val="28"/>
          <w:szCs w:val="28"/>
        </w:rPr>
        <w:tab/>
      </w:r>
      <w:r w:rsidRPr="000F6979">
        <w:rPr>
          <w:sz w:val="28"/>
          <w:szCs w:val="28"/>
        </w:rPr>
        <w:tab/>
        <w:t xml:space="preserve">Образование </w:t>
      </w:r>
    </w:p>
    <w:p w14:paraId="373D5538" w14:textId="77777777" w:rsidR="00FF0697" w:rsidRPr="000F6979" w:rsidRDefault="00FF0697" w:rsidP="006A063F">
      <w:pPr>
        <w:rPr>
          <w:color w:val="FF0000"/>
          <w:sz w:val="28"/>
          <w:szCs w:val="28"/>
        </w:rPr>
      </w:pPr>
      <w:r w:rsidRPr="000F6979">
        <w:rPr>
          <w:sz w:val="28"/>
          <w:szCs w:val="28"/>
        </w:rPr>
        <w:t xml:space="preserve">Настоящим проектом планировки, </w:t>
      </w:r>
      <w:r w:rsidR="006A063F" w:rsidRPr="000F6979">
        <w:rPr>
          <w:sz w:val="28"/>
          <w:szCs w:val="28"/>
        </w:rPr>
        <w:t>не планируется размещение объектов образования</w:t>
      </w:r>
    </w:p>
    <w:p w14:paraId="46FB1152" w14:textId="77777777" w:rsidR="00FF0697" w:rsidRPr="000F6979" w:rsidRDefault="00FF0697" w:rsidP="00CB5DE0">
      <w:pPr>
        <w:jc w:val="center"/>
        <w:rPr>
          <w:b/>
          <w:sz w:val="28"/>
          <w:szCs w:val="28"/>
        </w:rPr>
      </w:pPr>
    </w:p>
    <w:p w14:paraId="28D457AC" w14:textId="77777777" w:rsidR="00CB5DE0" w:rsidRPr="000F6979" w:rsidRDefault="00CB5DE0" w:rsidP="00CB5DE0">
      <w:pPr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t>Инженерная инфраструктура.</w:t>
      </w:r>
    </w:p>
    <w:p w14:paraId="75343600" w14:textId="77777777" w:rsidR="00CB5DE0" w:rsidRPr="000F6979" w:rsidRDefault="00CB5DE0" w:rsidP="00CB5DE0">
      <w:pPr>
        <w:rPr>
          <w:sz w:val="28"/>
          <w:szCs w:val="28"/>
        </w:rPr>
      </w:pPr>
    </w:p>
    <w:p w14:paraId="6F089A01" w14:textId="77777777" w:rsidR="00CB5DE0" w:rsidRPr="000F6979" w:rsidRDefault="00CB5DE0" w:rsidP="006A48F6">
      <w:pPr>
        <w:jc w:val="center"/>
        <w:rPr>
          <w:sz w:val="28"/>
          <w:szCs w:val="28"/>
        </w:rPr>
      </w:pPr>
      <w:r w:rsidRPr="000F6979">
        <w:rPr>
          <w:b/>
          <w:i/>
          <w:sz w:val="28"/>
          <w:szCs w:val="28"/>
        </w:rPr>
        <w:t>1. Водоснабжение</w:t>
      </w:r>
    </w:p>
    <w:p w14:paraId="380909E1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Существующее положение: </w:t>
      </w:r>
    </w:p>
    <w:p w14:paraId="4DCCDDC5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sz w:val="28"/>
          <w:szCs w:val="28"/>
        </w:rPr>
        <w:t>В настоящий момент сети централизованного водоснабжения на территории проектировани</w:t>
      </w:r>
      <w:r w:rsidR="003D0298" w:rsidRPr="000F6979">
        <w:rPr>
          <w:sz w:val="28"/>
          <w:szCs w:val="28"/>
        </w:rPr>
        <w:t xml:space="preserve">я </w:t>
      </w:r>
      <w:r w:rsidR="00615D35">
        <w:rPr>
          <w:sz w:val="28"/>
          <w:szCs w:val="28"/>
        </w:rPr>
        <w:t>присутствуют</w:t>
      </w:r>
      <w:r w:rsidRPr="000F6979">
        <w:rPr>
          <w:sz w:val="28"/>
          <w:szCs w:val="28"/>
        </w:rPr>
        <w:t xml:space="preserve">. </w:t>
      </w:r>
    </w:p>
    <w:p w14:paraId="4764B106" w14:textId="77777777" w:rsidR="00CB5DE0" w:rsidRPr="000F6979" w:rsidRDefault="00CB5DE0" w:rsidP="006B6E08">
      <w:pPr>
        <w:jc w:val="both"/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Проектное предложения: </w:t>
      </w:r>
      <w:proofErr w:type="spellStart"/>
      <w:r w:rsidR="006B6E08" w:rsidRPr="000F6979">
        <w:rPr>
          <w:sz w:val="28"/>
          <w:szCs w:val="28"/>
        </w:rPr>
        <w:t>развите</w:t>
      </w:r>
      <w:proofErr w:type="spellEnd"/>
      <w:r w:rsidR="006B6E08" w:rsidRPr="000F6979">
        <w:rPr>
          <w:sz w:val="28"/>
          <w:szCs w:val="28"/>
        </w:rPr>
        <w:t xml:space="preserve"> не </w:t>
      </w:r>
      <w:proofErr w:type="spellStart"/>
      <w:r w:rsidR="006B6E08" w:rsidRPr="000F6979">
        <w:rPr>
          <w:sz w:val="28"/>
          <w:szCs w:val="28"/>
        </w:rPr>
        <w:t>продусматривается</w:t>
      </w:r>
      <w:proofErr w:type="spellEnd"/>
    </w:p>
    <w:p w14:paraId="7CE80094" w14:textId="77777777" w:rsidR="00E92724" w:rsidRPr="000F6979" w:rsidRDefault="00E92724" w:rsidP="00CB5DE0">
      <w:pPr>
        <w:jc w:val="center"/>
        <w:rPr>
          <w:b/>
          <w:i/>
          <w:sz w:val="28"/>
          <w:szCs w:val="28"/>
        </w:rPr>
      </w:pPr>
    </w:p>
    <w:p w14:paraId="6B6B1FF4" w14:textId="77777777" w:rsidR="00E92724" w:rsidRPr="000F6979" w:rsidRDefault="00E92724" w:rsidP="00CB5DE0">
      <w:pPr>
        <w:jc w:val="center"/>
        <w:rPr>
          <w:b/>
          <w:i/>
          <w:sz w:val="28"/>
          <w:szCs w:val="28"/>
        </w:rPr>
      </w:pPr>
    </w:p>
    <w:p w14:paraId="07B5CCF4" w14:textId="77777777" w:rsidR="00CB5DE0" w:rsidRPr="000F6979" w:rsidRDefault="00CB5DE0" w:rsidP="00CB5DE0">
      <w:pPr>
        <w:jc w:val="center"/>
        <w:rPr>
          <w:i/>
          <w:sz w:val="28"/>
          <w:szCs w:val="28"/>
        </w:rPr>
      </w:pPr>
      <w:r w:rsidRPr="000F6979">
        <w:rPr>
          <w:b/>
          <w:i/>
          <w:sz w:val="28"/>
          <w:szCs w:val="28"/>
        </w:rPr>
        <w:t>2. Водоотведение</w:t>
      </w:r>
    </w:p>
    <w:p w14:paraId="6484631D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Существующее положение: </w:t>
      </w:r>
    </w:p>
    <w:p w14:paraId="45DB2B66" w14:textId="77777777" w:rsidR="00CB5DE0" w:rsidRPr="000F6979" w:rsidRDefault="00CB5DE0" w:rsidP="00CB5DE0">
      <w:pPr>
        <w:rPr>
          <w:i/>
          <w:sz w:val="28"/>
          <w:szCs w:val="28"/>
        </w:rPr>
      </w:pPr>
      <w:r w:rsidRPr="000F6979">
        <w:rPr>
          <w:sz w:val="28"/>
          <w:szCs w:val="28"/>
        </w:rPr>
        <w:t>В настоящий момент сети централизованного водоотведения на территории проектирования отсутствуют.</w:t>
      </w:r>
    </w:p>
    <w:p w14:paraId="041CB60F" w14:textId="77777777" w:rsidR="00F0453A" w:rsidRPr="000F6979" w:rsidRDefault="00CB5DE0" w:rsidP="006B6E08">
      <w:pPr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Проектное предложения: </w:t>
      </w:r>
      <w:proofErr w:type="spellStart"/>
      <w:r w:rsidR="006B6E08" w:rsidRPr="000F6979">
        <w:rPr>
          <w:sz w:val="28"/>
          <w:szCs w:val="28"/>
        </w:rPr>
        <w:t>развите</w:t>
      </w:r>
      <w:proofErr w:type="spellEnd"/>
      <w:r w:rsidR="006B6E08" w:rsidRPr="000F6979">
        <w:rPr>
          <w:sz w:val="28"/>
          <w:szCs w:val="28"/>
        </w:rPr>
        <w:t xml:space="preserve"> не пр</w:t>
      </w:r>
      <w:r w:rsidR="00446D28">
        <w:rPr>
          <w:sz w:val="28"/>
          <w:szCs w:val="28"/>
        </w:rPr>
        <w:t>е</w:t>
      </w:r>
      <w:r w:rsidR="006B6E08" w:rsidRPr="000F6979">
        <w:rPr>
          <w:sz w:val="28"/>
          <w:szCs w:val="28"/>
        </w:rPr>
        <w:t>дусматривается</w:t>
      </w:r>
    </w:p>
    <w:p w14:paraId="5C81144C" w14:textId="77777777" w:rsidR="006A48F6" w:rsidRPr="000F6979" w:rsidRDefault="006A48F6" w:rsidP="00CB5DE0">
      <w:pPr>
        <w:rPr>
          <w:sz w:val="28"/>
          <w:szCs w:val="28"/>
        </w:rPr>
      </w:pPr>
    </w:p>
    <w:p w14:paraId="5EF47FF3" w14:textId="77777777" w:rsidR="00CB5DE0" w:rsidRPr="000F6979" w:rsidRDefault="00CB5DE0" w:rsidP="00CB5DE0">
      <w:pPr>
        <w:jc w:val="center"/>
        <w:rPr>
          <w:sz w:val="28"/>
          <w:szCs w:val="28"/>
        </w:rPr>
      </w:pPr>
      <w:r w:rsidRPr="000F6979">
        <w:rPr>
          <w:b/>
          <w:i/>
          <w:sz w:val="28"/>
          <w:szCs w:val="28"/>
        </w:rPr>
        <w:t>3. Водоотведение поверхностных вод.</w:t>
      </w:r>
    </w:p>
    <w:p w14:paraId="64DD6D09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sz w:val="28"/>
          <w:szCs w:val="28"/>
        </w:rPr>
        <w:t xml:space="preserve">Для отведения поверхностных вод с территории проектироваться, необходимо устройство открытых водоотводных канав, расположенных вдоль автомобильных дорог </w:t>
      </w:r>
      <w:proofErr w:type="gramStart"/>
      <w:r w:rsidRPr="000F6979">
        <w:rPr>
          <w:sz w:val="28"/>
          <w:szCs w:val="28"/>
        </w:rPr>
        <w:t>и  границ</w:t>
      </w:r>
      <w:proofErr w:type="gramEnd"/>
      <w:r w:rsidRPr="000F6979">
        <w:rPr>
          <w:sz w:val="28"/>
          <w:szCs w:val="28"/>
        </w:rPr>
        <w:t xml:space="preserve"> земельных участков.</w:t>
      </w:r>
    </w:p>
    <w:p w14:paraId="1DACD15B" w14:textId="77777777" w:rsidR="00CB5DE0" w:rsidRPr="000F6979" w:rsidRDefault="00CB5DE0" w:rsidP="00CB5DE0">
      <w:pPr>
        <w:rPr>
          <w:sz w:val="28"/>
          <w:szCs w:val="28"/>
        </w:rPr>
      </w:pPr>
    </w:p>
    <w:p w14:paraId="09E856CB" w14:textId="77777777" w:rsidR="00CB5DE0" w:rsidRPr="000F6979" w:rsidRDefault="00F0453A" w:rsidP="00CB5DE0">
      <w:pPr>
        <w:jc w:val="center"/>
        <w:rPr>
          <w:b/>
          <w:i/>
          <w:sz w:val="28"/>
          <w:szCs w:val="28"/>
        </w:rPr>
      </w:pPr>
      <w:r w:rsidRPr="000F6979">
        <w:rPr>
          <w:b/>
          <w:i/>
          <w:sz w:val="28"/>
          <w:szCs w:val="28"/>
        </w:rPr>
        <w:t>4</w:t>
      </w:r>
      <w:r w:rsidR="00CB5DE0" w:rsidRPr="000F6979">
        <w:rPr>
          <w:b/>
          <w:i/>
          <w:sz w:val="28"/>
          <w:szCs w:val="28"/>
        </w:rPr>
        <w:t>. Теплоснабжение.</w:t>
      </w:r>
    </w:p>
    <w:p w14:paraId="31566F35" w14:textId="77777777" w:rsidR="00CB5DE0" w:rsidRPr="000F6979" w:rsidRDefault="00CB5DE0" w:rsidP="00CB5DE0">
      <w:pPr>
        <w:rPr>
          <w:b/>
          <w:i/>
          <w:sz w:val="28"/>
          <w:szCs w:val="28"/>
        </w:rPr>
      </w:pPr>
    </w:p>
    <w:p w14:paraId="5BF50657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Существующее положение: </w:t>
      </w:r>
    </w:p>
    <w:p w14:paraId="62011963" w14:textId="77777777" w:rsidR="00CB5DE0" w:rsidRDefault="00CB5DE0" w:rsidP="00CB5DE0">
      <w:pPr>
        <w:rPr>
          <w:i/>
          <w:sz w:val="28"/>
          <w:szCs w:val="28"/>
        </w:rPr>
      </w:pPr>
      <w:r w:rsidRPr="000F6979">
        <w:rPr>
          <w:sz w:val="28"/>
          <w:szCs w:val="28"/>
        </w:rPr>
        <w:t>В настоящий момент сети теплоснабжения</w:t>
      </w:r>
      <w:r>
        <w:rPr>
          <w:sz w:val="28"/>
          <w:szCs w:val="28"/>
        </w:rPr>
        <w:t xml:space="preserve"> на территории проектирования отсутствуют.</w:t>
      </w:r>
    </w:p>
    <w:p w14:paraId="5F37C660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t>Проектные предложения</w:t>
      </w:r>
      <w:proofErr w:type="gramStart"/>
      <w:r>
        <w:rPr>
          <w:i/>
          <w:sz w:val="28"/>
          <w:szCs w:val="28"/>
        </w:rPr>
        <w:t xml:space="preserve">: </w:t>
      </w:r>
      <w:r w:rsidR="008A25D9">
        <w:rPr>
          <w:sz w:val="28"/>
          <w:szCs w:val="28"/>
        </w:rPr>
        <w:t>В</w:t>
      </w:r>
      <w:r>
        <w:rPr>
          <w:sz w:val="28"/>
          <w:szCs w:val="28"/>
        </w:rPr>
        <w:t xml:space="preserve"> настоящий момент</w:t>
      </w:r>
      <w:proofErr w:type="gramEnd"/>
      <w:r>
        <w:rPr>
          <w:sz w:val="28"/>
          <w:szCs w:val="28"/>
        </w:rPr>
        <w:t xml:space="preserve"> </w:t>
      </w:r>
      <w:r w:rsidR="008A25D9">
        <w:rPr>
          <w:sz w:val="28"/>
          <w:szCs w:val="28"/>
        </w:rPr>
        <w:t>отсутствует</w:t>
      </w:r>
      <w:r>
        <w:rPr>
          <w:sz w:val="28"/>
          <w:szCs w:val="28"/>
        </w:rPr>
        <w:t xml:space="preserve"> возможность подключения проектируемой территории к сетям теплоснабжения. Объекты </w:t>
      </w:r>
      <w:r>
        <w:rPr>
          <w:sz w:val="28"/>
          <w:szCs w:val="28"/>
        </w:rPr>
        <w:lastRenderedPageBreak/>
        <w:t>индивидуальной жилой застройки и магазины будут использовать индивидуальные источники теплоснабжения.</w:t>
      </w:r>
    </w:p>
    <w:p w14:paraId="79C241CA" w14:textId="77777777" w:rsidR="00CB5DE0" w:rsidRDefault="00CB5DE0" w:rsidP="00CB5DE0">
      <w:pPr>
        <w:jc w:val="center"/>
        <w:rPr>
          <w:sz w:val="28"/>
          <w:szCs w:val="28"/>
        </w:rPr>
      </w:pPr>
    </w:p>
    <w:p w14:paraId="2C62D852" w14:textId="77777777" w:rsidR="00CB5DE0" w:rsidRDefault="00F0453A" w:rsidP="00CB5DE0">
      <w:pPr>
        <w:pStyle w:val="2"/>
        <w:ind w:firstLine="0"/>
      </w:pPr>
      <w:r>
        <w:t>5</w:t>
      </w:r>
      <w:r w:rsidR="00CB5DE0">
        <w:t>. Электроснабжение.</w:t>
      </w:r>
    </w:p>
    <w:p w14:paraId="67119808" w14:textId="77777777" w:rsidR="00A43604" w:rsidRPr="00A43604" w:rsidRDefault="00A43604" w:rsidP="00A43604"/>
    <w:p w14:paraId="2902475F" w14:textId="77777777" w:rsidR="00CB5DE0" w:rsidRPr="006B6E08" w:rsidRDefault="00CB5DE0" w:rsidP="00CB5DE0">
      <w:r w:rsidRPr="006B6E08">
        <w:rPr>
          <w:i/>
          <w:sz w:val="28"/>
          <w:szCs w:val="28"/>
        </w:rPr>
        <w:t xml:space="preserve">Существующее положение: </w:t>
      </w:r>
    </w:p>
    <w:p w14:paraId="5778C088" w14:textId="77777777" w:rsidR="00CB5DE0" w:rsidRPr="006B6E08" w:rsidRDefault="00CB5DE0" w:rsidP="00CB5DE0">
      <w:pPr>
        <w:rPr>
          <w:i/>
          <w:sz w:val="28"/>
          <w:szCs w:val="28"/>
        </w:rPr>
      </w:pPr>
      <w:r w:rsidRPr="006B6E08">
        <w:rPr>
          <w:sz w:val="28"/>
          <w:szCs w:val="28"/>
        </w:rPr>
        <w:t>В настоящее время на территории проектирования проход</w:t>
      </w:r>
      <w:r w:rsidR="00664CED" w:rsidRPr="006B6E08">
        <w:rPr>
          <w:sz w:val="28"/>
          <w:szCs w:val="28"/>
        </w:rPr>
        <w:t>ят линии электропередач 10кВт</w:t>
      </w:r>
      <w:r w:rsidRPr="006B6E08">
        <w:rPr>
          <w:sz w:val="28"/>
          <w:szCs w:val="28"/>
        </w:rPr>
        <w:t>.</w:t>
      </w:r>
    </w:p>
    <w:p w14:paraId="4E7F0403" w14:textId="77777777" w:rsidR="00CB5DE0" w:rsidRDefault="00CB5DE0" w:rsidP="006B6E08">
      <w:pPr>
        <w:rPr>
          <w:sz w:val="28"/>
          <w:szCs w:val="28"/>
        </w:rPr>
      </w:pPr>
      <w:r w:rsidRPr="006B6E08">
        <w:rPr>
          <w:i/>
          <w:sz w:val="28"/>
          <w:szCs w:val="28"/>
        </w:rPr>
        <w:t xml:space="preserve">Проектные </w:t>
      </w:r>
      <w:proofErr w:type="spellStart"/>
      <w:proofErr w:type="gramStart"/>
      <w:r w:rsidRPr="006B6E08">
        <w:rPr>
          <w:i/>
          <w:sz w:val="28"/>
          <w:szCs w:val="28"/>
        </w:rPr>
        <w:t>предложения:</w:t>
      </w:r>
      <w:r w:rsidR="006B6E08" w:rsidRPr="006B6E08">
        <w:rPr>
          <w:sz w:val="28"/>
          <w:szCs w:val="28"/>
        </w:rPr>
        <w:t>развите</w:t>
      </w:r>
      <w:proofErr w:type="spellEnd"/>
      <w:proofErr w:type="gramEnd"/>
      <w:r w:rsidR="006B6E08" w:rsidRPr="006B6E08">
        <w:rPr>
          <w:sz w:val="28"/>
          <w:szCs w:val="28"/>
        </w:rPr>
        <w:t xml:space="preserve"> не </w:t>
      </w:r>
      <w:proofErr w:type="spellStart"/>
      <w:r w:rsidR="006B6E08" w:rsidRPr="006B6E08">
        <w:rPr>
          <w:sz w:val="28"/>
          <w:szCs w:val="28"/>
        </w:rPr>
        <w:t>продусматривается</w:t>
      </w:r>
      <w:proofErr w:type="spellEnd"/>
    </w:p>
    <w:p w14:paraId="79C9C26D" w14:textId="77777777" w:rsidR="006B6E08" w:rsidRDefault="006B6E08" w:rsidP="006B6E08">
      <w:pPr>
        <w:rPr>
          <w:sz w:val="28"/>
          <w:szCs w:val="28"/>
        </w:rPr>
      </w:pPr>
    </w:p>
    <w:p w14:paraId="4C34B98C" w14:textId="77777777" w:rsidR="00CB5DE0" w:rsidRPr="00831764" w:rsidRDefault="00F0453A" w:rsidP="00CB5DE0">
      <w:pPr>
        <w:ind w:left="360"/>
        <w:jc w:val="center"/>
        <w:rPr>
          <w:i/>
          <w:sz w:val="28"/>
          <w:szCs w:val="28"/>
        </w:rPr>
      </w:pPr>
      <w:r w:rsidRPr="00831764">
        <w:rPr>
          <w:b/>
          <w:i/>
          <w:sz w:val="28"/>
          <w:szCs w:val="28"/>
        </w:rPr>
        <w:t>6</w:t>
      </w:r>
      <w:r w:rsidR="00CB5DE0" w:rsidRPr="00831764">
        <w:rPr>
          <w:b/>
          <w:i/>
          <w:sz w:val="28"/>
          <w:szCs w:val="28"/>
        </w:rPr>
        <w:t>. Газоснабжение.</w:t>
      </w:r>
    </w:p>
    <w:p w14:paraId="1DBF03B5" w14:textId="77777777" w:rsidR="00CB5DE0" w:rsidRPr="00831764" w:rsidRDefault="00CB5DE0" w:rsidP="00CB5DE0">
      <w:pPr>
        <w:rPr>
          <w:sz w:val="28"/>
          <w:szCs w:val="28"/>
        </w:rPr>
      </w:pPr>
      <w:r w:rsidRPr="00831764">
        <w:rPr>
          <w:i/>
          <w:sz w:val="28"/>
          <w:szCs w:val="28"/>
        </w:rPr>
        <w:t xml:space="preserve">Существующее положение: </w:t>
      </w:r>
    </w:p>
    <w:p w14:paraId="43FDF40C" w14:textId="77777777" w:rsidR="00CB5DE0" w:rsidRPr="00831764" w:rsidRDefault="00831764" w:rsidP="00CB5DE0">
      <w:pPr>
        <w:rPr>
          <w:i/>
          <w:sz w:val="28"/>
          <w:szCs w:val="28"/>
        </w:rPr>
      </w:pPr>
      <w:r w:rsidRPr="00831764">
        <w:rPr>
          <w:sz w:val="28"/>
          <w:szCs w:val="28"/>
        </w:rPr>
        <w:t>В южной части территории проектирования проходит газопровод среднего давления Д= 110 мм</w:t>
      </w:r>
      <w:r w:rsidR="00CB5DE0" w:rsidRPr="00831764">
        <w:rPr>
          <w:sz w:val="28"/>
          <w:szCs w:val="28"/>
        </w:rPr>
        <w:t>.</w:t>
      </w:r>
    </w:p>
    <w:p w14:paraId="00883A2B" w14:textId="77777777" w:rsidR="00CB5DE0" w:rsidRPr="00831764" w:rsidRDefault="00CB5DE0" w:rsidP="00CB5DE0">
      <w:pPr>
        <w:rPr>
          <w:sz w:val="28"/>
          <w:szCs w:val="28"/>
        </w:rPr>
      </w:pPr>
      <w:r w:rsidRPr="00831764">
        <w:rPr>
          <w:i/>
          <w:sz w:val="28"/>
          <w:szCs w:val="28"/>
        </w:rPr>
        <w:t>Проектные предложения:</w:t>
      </w:r>
    </w:p>
    <w:p w14:paraId="052C33E1" w14:textId="77777777" w:rsidR="00CB5DE0" w:rsidRPr="00831764" w:rsidRDefault="00831764" w:rsidP="00CB5DE0">
      <w:pPr>
        <w:rPr>
          <w:sz w:val="28"/>
          <w:szCs w:val="28"/>
        </w:rPr>
      </w:pPr>
      <w:r w:rsidRPr="00831764">
        <w:rPr>
          <w:sz w:val="28"/>
          <w:szCs w:val="28"/>
        </w:rPr>
        <w:t xml:space="preserve">В связи с отсутствием технических условий, местоположение проектируемого газопровода уточняется </w:t>
      </w:r>
      <w:proofErr w:type="gramStart"/>
      <w:r w:rsidRPr="00831764">
        <w:rPr>
          <w:sz w:val="28"/>
          <w:szCs w:val="28"/>
        </w:rPr>
        <w:t>индивидуально .</w:t>
      </w:r>
      <w:proofErr w:type="gramEnd"/>
    </w:p>
    <w:p w14:paraId="0BCEF152" w14:textId="77777777" w:rsidR="00CB5DE0" w:rsidRDefault="00CB5DE0" w:rsidP="00CB5DE0">
      <w:pPr>
        <w:rPr>
          <w:sz w:val="28"/>
          <w:szCs w:val="28"/>
        </w:rPr>
      </w:pPr>
    </w:p>
    <w:p w14:paraId="1D0C86B4" w14:textId="77777777" w:rsidR="00CB5DE0" w:rsidRDefault="00CB5DE0" w:rsidP="00CB5DE0">
      <w:pPr>
        <w:rPr>
          <w:sz w:val="28"/>
          <w:szCs w:val="28"/>
        </w:rPr>
      </w:pPr>
    </w:p>
    <w:p w14:paraId="04986C89" w14:textId="77777777" w:rsidR="00CB5DE0" w:rsidRDefault="00CB5DE0" w:rsidP="00CB5DE0">
      <w:pPr>
        <w:rPr>
          <w:sz w:val="28"/>
          <w:szCs w:val="28"/>
        </w:rPr>
      </w:pPr>
    </w:p>
    <w:p w14:paraId="668871D9" w14:textId="77777777" w:rsidR="00CB5DE0" w:rsidRDefault="00F0453A" w:rsidP="00CB5DE0">
      <w:pPr>
        <w:ind w:left="360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="00CB5DE0">
        <w:rPr>
          <w:b/>
          <w:i/>
          <w:sz w:val="28"/>
          <w:szCs w:val="28"/>
        </w:rPr>
        <w:t>.Сети связи.</w:t>
      </w:r>
    </w:p>
    <w:p w14:paraId="1B8486DF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Существующее положение: </w:t>
      </w:r>
    </w:p>
    <w:p w14:paraId="4636E836" w14:textId="77777777" w:rsidR="00CB5DE0" w:rsidRDefault="00CB5DE0" w:rsidP="00CB5DE0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Проектируемая территория находится в зоне действия мобильной связи. В граница проектирования проходит оптоволоконный </w:t>
      </w:r>
      <w:proofErr w:type="gramStart"/>
      <w:r>
        <w:rPr>
          <w:sz w:val="28"/>
          <w:szCs w:val="28"/>
        </w:rPr>
        <w:t>кабель .</w:t>
      </w:r>
      <w:proofErr w:type="gramEnd"/>
    </w:p>
    <w:p w14:paraId="4377393B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Проектные предложения: </w:t>
      </w:r>
    </w:p>
    <w:p w14:paraId="4FDB6F90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>Для подключения интернета, телевидения и радиовещания предлагается использование мобильной связи и существующего оптоволоконного кабеля.</w:t>
      </w:r>
    </w:p>
    <w:p w14:paraId="3053CD11" w14:textId="77777777" w:rsidR="00A31657" w:rsidRDefault="00A31657">
      <w:pPr>
        <w:widowControl w:val="0"/>
        <w:tabs>
          <w:tab w:val="left" w:pos="0"/>
          <w:tab w:val="left" w:pos="10490"/>
        </w:tabs>
        <w:autoSpaceDE w:val="0"/>
        <w:ind w:left="851"/>
        <w:rPr>
          <w:color w:val="FF0000"/>
          <w:sz w:val="28"/>
          <w:szCs w:val="28"/>
        </w:rPr>
      </w:pPr>
    </w:p>
    <w:p w14:paraId="19EED248" w14:textId="77777777" w:rsidR="002F0B96" w:rsidRPr="00F0453A" w:rsidRDefault="002F0B96" w:rsidP="00F0453A">
      <w:pPr>
        <w:widowControl w:val="0"/>
        <w:tabs>
          <w:tab w:val="left" w:pos="0"/>
          <w:tab w:val="left" w:pos="10490"/>
        </w:tabs>
        <w:autoSpaceDE w:val="0"/>
        <w:ind w:left="851"/>
        <w:jc w:val="center"/>
        <w:rPr>
          <w:b/>
          <w:sz w:val="28"/>
          <w:szCs w:val="28"/>
        </w:rPr>
      </w:pPr>
    </w:p>
    <w:p w14:paraId="7A05C41B" w14:textId="77777777" w:rsidR="00C50DFA" w:rsidRDefault="00F0453A" w:rsidP="00177449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bookmarkEnd w:id="0"/>
    </w:p>
    <w:p w14:paraId="4A41499A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45B17448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43C6D81B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3E5D5781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1DF2C595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0592B72E" w14:textId="77777777" w:rsidR="006B6E08" w:rsidRDefault="006B6E08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688A0F37" w14:textId="77777777" w:rsidR="006B6E08" w:rsidRDefault="006B6E08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137690F7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46A4215B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21A080CB" w14:textId="77777777" w:rsidR="00831764" w:rsidRDefault="00831764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2579B255" w14:textId="77777777" w:rsidR="00831764" w:rsidRDefault="00831764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48BB1E67" w14:textId="77777777" w:rsidR="00831764" w:rsidRDefault="00831764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4D8A1FBF" w14:textId="77777777" w:rsidR="00831764" w:rsidRDefault="00831764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46F0C36B" w14:textId="77777777" w:rsidR="00F0453A" w:rsidRDefault="00F0453A" w:rsidP="00F0453A">
      <w:pPr>
        <w:autoSpaceDE w:val="0"/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 xml:space="preserve">Таблица 1. </w:t>
      </w:r>
      <w:r>
        <w:rPr>
          <w:rFonts w:eastAsia="TimesNewRomanPSMT"/>
          <w:i/>
          <w:sz w:val="28"/>
          <w:szCs w:val="28"/>
        </w:rPr>
        <w:t>Показатели элементов планировочной структуры:</w:t>
      </w:r>
    </w:p>
    <w:p w14:paraId="1D85C254" w14:textId="77777777" w:rsidR="00F0453A" w:rsidRDefault="00F0453A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92"/>
        <w:gridCol w:w="1897"/>
        <w:gridCol w:w="2220"/>
        <w:gridCol w:w="2386"/>
      </w:tblGrid>
      <w:tr w:rsidR="00F0453A" w:rsidRPr="00DA1494" w14:paraId="5C2E98E3" w14:textId="77777777" w:rsidTr="00DA1494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CDDEB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№ квартала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A4C32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Площадь (га)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A1378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Основной тип застройки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9E5B8" w14:textId="77777777" w:rsidR="00F0453A" w:rsidRPr="00DA1494" w:rsidRDefault="00F0453A" w:rsidP="00DA1494">
            <w:pPr>
              <w:autoSpaceDE w:val="0"/>
              <w:jc w:val="center"/>
              <w:rPr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Сопутствующий элемент застройки</w:t>
            </w:r>
          </w:p>
        </w:tc>
      </w:tr>
      <w:tr w:rsidR="00F0453A" w:rsidRPr="00DA1494" w14:paraId="7624324C" w14:textId="77777777" w:rsidTr="004D14C1">
        <w:trPr>
          <w:trHeight w:val="1832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C1C87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F1547" w14:textId="77777777" w:rsidR="00F0453A" w:rsidRPr="00DA1494" w:rsidRDefault="00A43604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40.10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FFB0B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B2F4" w14:textId="77777777" w:rsidR="00F0453A" w:rsidRPr="004D14C1" w:rsidRDefault="008F188E" w:rsidP="003315C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Зона объектов улично-дорожной сети</w:t>
            </w:r>
          </w:p>
        </w:tc>
      </w:tr>
    </w:tbl>
    <w:p w14:paraId="65AA90F5" w14:textId="77777777" w:rsidR="00F0453A" w:rsidRDefault="00F0453A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5B87F0E0" w14:textId="77777777" w:rsidR="00F0453A" w:rsidRDefault="00F0453A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0930B478" w14:textId="77777777" w:rsidR="00F0453A" w:rsidRDefault="00F0453A" w:rsidP="00F0453A">
      <w:pPr>
        <w:autoSpaceDE w:val="0"/>
        <w:ind w:firstLine="709"/>
        <w:rPr>
          <w:rFonts w:eastAsia="TimesNewRomanPSMT"/>
          <w:i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Таблица 2. </w:t>
      </w:r>
      <w:r>
        <w:rPr>
          <w:rFonts w:eastAsia="TimesNewRomanPSMT"/>
          <w:i/>
          <w:sz w:val="28"/>
          <w:szCs w:val="28"/>
        </w:rPr>
        <w:t xml:space="preserve"> Укрупненный баланс территории проектирования</w:t>
      </w:r>
    </w:p>
    <w:p w14:paraId="2C881312" w14:textId="77777777" w:rsidR="00F0453A" w:rsidRDefault="00F0453A" w:rsidP="00F0453A">
      <w:pPr>
        <w:autoSpaceDE w:val="0"/>
        <w:ind w:firstLine="709"/>
        <w:rPr>
          <w:rFonts w:eastAsia="TimesNewRomanPSMT"/>
          <w:i/>
          <w:sz w:val="28"/>
          <w:szCs w:val="28"/>
        </w:rPr>
      </w:pP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84"/>
        <w:gridCol w:w="3284"/>
        <w:gridCol w:w="3295"/>
      </w:tblGrid>
      <w:tr w:rsidR="00F0453A" w:rsidRPr="000F6979" w14:paraId="565AFE43" w14:textId="77777777" w:rsidTr="005C56E3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06B35" w14:textId="77777777" w:rsidR="00F0453A" w:rsidRPr="000F6979" w:rsidRDefault="00F0453A" w:rsidP="005C56E3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№ п/п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DD001" w14:textId="77777777" w:rsidR="00F0453A" w:rsidRPr="000F6979" w:rsidRDefault="00F0453A" w:rsidP="005C56E3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1AB08" w14:textId="77777777" w:rsidR="00F0453A" w:rsidRPr="000F6979" w:rsidRDefault="00F0453A" w:rsidP="005C56E3">
            <w:pPr>
              <w:autoSpaceDE w:val="0"/>
              <w:jc w:val="center"/>
            </w:pPr>
            <w:r w:rsidRPr="000F6979">
              <w:rPr>
                <w:rFonts w:eastAsia="TimesNewRomanPSMT"/>
                <w:sz w:val="28"/>
                <w:szCs w:val="28"/>
              </w:rPr>
              <w:t>Площадь (га)</w:t>
            </w:r>
          </w:p>
        </w:tc>
      </w:tr>
      <w:tr w:rsidR="00F0453A" w:rsidRPr="000F6979" w14:paraId="5763F564" w14:textId="77777777" w:rsidTr="005C56E3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93E8E" w14:textId="77777777" w:rsidR="00F0453A" w:rsidRPr="000F6979" w:rsidRDefault="00F0453A" w:rsidP="005C56E3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1D534" w14:textId="77777777" w:rsidR="00F0453A" w:rsidRPr="000F6979" w:rsidRDefault="00F0453A" w:rsidP="005C56E3">
            <w:pPr>
              <w:autoSpaceDE w:val="0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Площадь проектируемой территории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2366" w14:textId="77777777" w:rsidR="00F0453A" w:rsidRPr="000F6979" w:rsidRDefault="009D112D" w:rsidP="005C56E3">
            <w:pPr>
              <w:autoSpaceDE w:val="0"/>
              <w:jc w:val="center"/>
            </w:pPr>
            <w:r w:rsidRPr="000F6979">
              <w:rPr>
                <w:rFonts w:eastAsia="TimesNewRomanPSMT"/>
                <w:sz w:val="28"/>
                <w:szCs w:val="28"/>
              </w:rPr>
              <w:t>40.10</w:t>
            </w:r>
          </w:p>
        </w:tc>
      </w:tr>
      <w:tr w:rsidR="00F0453A" w:rsidRPr="000F6979" w14:paraId="53D1B67B" w14:textId="77777777" w:rsidTr="005C56E3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9E88D" w14:textId="77777777" w:rsidR="00F0453A" w:rsidRPr="000F6979" w:rsidRDefault="00F0453A" w:rsidP="005C56E3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1.2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B404A" w14:textId="77777777" w:rsidR="00F0453A" w:rsidRPr="000F6979" w:rsidRDefault="00F0453A" w:rsidP="005C56E3">
            <w:pPr>
              <w:autoSpaceDE w:val="0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Зона объектов индивидуальной жилой застройки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E3344" w14:textId="77777777" w:rsidR="00F0453A" w:rsidRPr="000F6979" w:rsidRDefault="006B6E08" w:rsidP="003214C3">
            <w:pPr>
              <w:autoSpaceDE w:val="0"/>
              <w:jc w:val="center"/>
            </w:pPr>
            <w:r w:rsidRPr="000F6979">
              <w:rPr>
                <w:rFonts w:eastAsia="TimesNewRomanPSMT"/>
                <w:sz w:val="28"/>
                <w:szCs w:val="28"/>
              </w:rPr>
              <w:t>31.58</w:t>
            </w:r>
          </w:p>
        </w:tc>
      </w:tr>
    </w:tbl>
    <w:p w14:paraId="2F527369" w14:textId="77777777" w:rsidR="00671510" w:rsidRPr="000F6979" w:rsidRDefault="00F0453A" w:rsidP="00F0453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tab/>
      </w:r>
    </w:p>
    <w:p w14:paraId="09225E1C" w14:textId="77777777" w:rsidR="00C50DFA" w:rsidRPr="000F6979" w:rsidRDefault="00F0453A" w:rsidP="00C50DFA">
      <w:pPr>
        <w:pStyle w:val="1f3"/>
        <w:tabs>
          <w:tab w:val="left" w:pos="709"/>
        </w:tabs>
        <w:spacing w:line="360" w:lineRule="auto"/>
        <w:rPr>
          <w:sz w:val="28"/>
          <w:szCs w:val="28"/>
        </w:rPr>
      </w:pPr>
      <w:r w:rsidRPr="000F6979">
        <w:rPr>
          <w:sz w:val="28"/>
          <w:szCs w:val="28"/>
        </w:rPr>
        <w:t>а)</w:t>
      </w:r>
      <w:r w:rsidR="00C50DFA" w:rsidRPr="000F6979">
        <w:rPr>
          <w:sz w:val="28"/>
          <w:szCs w:val="28"/>
        </w:rPr>
        <w:t xml:space="preserve">.  Характеристика планируемого развития системы социального обслуживания территории </w:t>
      </w:r>
      <w:r w:rsidR="00831764" w:rsidRPr="000F6979">
        <w:rPr>
          <w:sz w:val="28"/>
          <w:szCs w:val="28"/>
        </w:rPr>
        <w:t>–</w:t>
      </w:r>
      <w:r w:rsidR="00A31657" w:rsidRPr="000F6979">
        <w:rPr>
          <w:sz w:val="28"/>
          <w:szCs w:val="28"/>
        </w:rPr>
        <w:t>развитие</w:t>
      </w:r>
      <w:r w:rsidR="00831764" w:rsidRPr="000F6979">
        <w:rPr>
          <w:sz w:val="28"/>
          <w:szCs w:val="28"/>
        </w:rPr>
        <w:t xml:space="preserve"> не</w:t>
      </w:r>
      <w:r w:rsidR="00C50DFA" w:rsidRPr="000F6979">
        <w:rPr>
          <w:sz w:val="28"/>
          <w:szCs w:val="28"/>
        </w:rPr>
        <w:t xml:space="preserve"> предусматривается.</w:t>
      </w:r>
    </w:p>
    <w:p w14:paraId="06811F48" w14:textId="77777777" w:rsidR="00C50DFA" w:rsidRPr="000F6979" w:rsidRDefault="00F0453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>б)</w:t>
      </w:r>
      <w:r w:rsidR="00C50DFA" w:rsidRPr="000F6979">
        <w:rPr>
          <w:sz w:val="28"/>
          <w:szCs w:val="28"/>
        </w:rPr>
        <w:t xml:space="preserve">.  Характеристики развития систем транспортного обслуживания территории –развитие предусматривается (Проектом планировки </w:t>
      </w:r>
      <w:proofErr w:type="gramStart"/>
      <w:r w:rsidR="00C50DFA" w:rsidRPr="000F6979">
        <w:rPr>
          <w:sz w:val="28"/>
          <w:szCs w:val="28"/>
        </w:rPr>
        <w:t>предусмотрено  развитие</w:t>
      </w:r>
      <w:proofErr w:type="gramEnd"/>
      <w:r w:rsidR="00C50DFA" w:rsidRPr="000F6979">
        <w:rPr>
          <w:sz w:val="28"/>
          <w:szCs w:val="28"/>
        </w:rPr>
        <w:t xml:space="preserve"> улиц и проездов</w:t>
      </w:r>
      <w:r w:rsidR="00831764" w:rsidRPr="000F6979">
        <w:rPr>
          <w:sz w:val="28"/>
          <w:szCs w:val="28"/>
        </w:rPr>
        <w:t>)</w:t>
      </w:r>
      <w:r w:rsidR="00A93E86" w:rsidRPr="000F6979">
        <w:rPr>
          <w:sz w:val="28"/>
          <w:szCs w:val="28"/>
        </w:rPr>
        <w:t>.</w:t>
      </w:r>
    </w:p>
    <w:p w14:paraId="2299CF18" w14:textId="77777777" w:rsidR="00C50DFA" w:rsidRPr="000F6979" w:rsidRDefault="00F0453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>в)</w:t>
      </w:r>
      <w:r w:rsidR="00C50DFA" w:rsidRPr="000F6979">
        <w:rPr>
          <w:sz w:val="28"/>
          <w:szCs w:val="28"/>
        </w:rPr>
        <w:t xml:space="preserve">. </w:t>
      </w:r>
      <w:r w:rsidR="001C1296" w:rsidRPr="000F6979">
        <w:rPr>
          <w:sz w:val="28"/>
          <w:szCs w:val="28"/>
        </w:rPr>
        <w:tab/>
      </w:r>
      <w:r w:rsidR="00C50DFA" w:rsidRPr="000F6979">
        <w:rPr>
          <w:sz w:val="28"/>
          <w:szCs w:val="28"/>
        </w:rPr>
        <w:t>Характеристика развития систем инженерно-технического обеспечения территории:</w:t>
      </w:r>
    </w:p>
    <w:p w14:paraId="01AA9F91" w14:textId="77777777" w:rsidR="00C50DFA" w:rsidRPr="000F6979" w:rsidRDefault="00C50DF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>Водоснабжение – развитие</w:t>
      </w:r>
      <w:r w:rsidR="009D112D" w:rsidRPr="000F6979">
        <w:rPr>
          <w:sz w:val="28"/>
          <w:szCs w:val="28"/>
        </w:rPr>
        <w:t xml:space="preserve"> не</w:t>
      </w:r>
      <w:r w:rsidRPr="000F6979">
        <w:rPr>
          <w:sz w:val="28"/>
          <w:szCs w:val="28"/>
        </w:rPr>
        <w:t xml:space="preserve"> предусматривается.</w:t>
      </w:r>
    </w:p>
    <w:p w14:paraId="09B83AF9" w14:textId="77777777" w:rsidR="00C50DFA" w:rsidRPr="000F6979" w:rsidRDefault="00C50DF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 xml:space="preserve">Водоотведение – развитие </w:t>
      </w:r>
      <w:r w:rsidR="00831764" w:rsidRPr="000F6979">
        <w:rPr>
          <w:sz w:val="28"/>
          <w:szCs w:val="28"/>
        </w:rPr>
        <w:t xml:space="preserve">не </w:t>
      </w:r>
      <w:r w:rsidRPr="000F6979">
        <w:rPr>
          <w:sz w:val="28"/>
          <w:szCs w:val="28"/>
        </w:rPr>
        <w:t>предусматривается.</w:t>
      </w:r>
    </w:p>
    <w:p w14:paraId="7BBB05E6" w14:textId="77777777" w:rsidR="00C50DFA" w:rsidRPr="000F6979" w:rsidRDefault="00C50DF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 xml:space="preserve">Теплоснабжение </w:t>
      </w:r>
      <w:proofErr w:type="gramStart"/>
      <w:r w:rsidRPr="000F6979">
        <w:rPr>
          <w:sz w:val="28"/>
          <w:szCs w:val="28"/>
        </w:rPr>
        <w:t>–  развитие</w:t>
      </w:r>
      <w:proofErr w:type="gramEnd"/>
      <w:r w:rsidRPr="000F6979">
        <w:rPr>
          <w:sz w:val="28"/>
          <w:szCs w:val="28"/>
        </w:rPr>
        <w:t xml:space="preserve"> не предусматривается.</w:t>
      </w:r>
    </w:p>
    <w:p w14:paraId="50DE362A" w14:textId="77777777" w:rsidR="00C50DFA" w:rsidRPr="000F6979" w:rsidRDefault="00C50DF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 xml:space="preserve">Газификация </w:t>
      </w:r>
      <w:proofErr w:type="gramStart"/>
      <w:r w:rsidRPr="000F6979">
        <w:rPr>
          <w:sz w:val="28"/>
          <w:szCs w:val="28"/>
        </w:rPr>
        <w:t>-  развитие</w:t>
      </w:r>
      <w:proofErr w:type="gramEnd"/>
      <w:r w:rsidRPr="000F6979">
        <w:rPr>
          <w:sz w:val="28"/>
          <w:szCs w:val="28"/>
        </w:rPr>
        <w:t xml:space="preserve"> </w:t>
      </w:r>
      <w:r w:rsidR="009D112D" w:rsidRPr="000F6979">
        <w:rPr>
          <w:sz w:val="28"/>
          <w:szCs w:val="28"/>
        </w:rPr>
        <w:t xml:space="preserve">не </w:t>
      </w:r>
      <w:r w:rsidRPr="000F6979">
        <w:rPr>
          <w:sz w:val="28"/>
          <w:szCs w:val="28"/>
        </w:rPr>
        <w:t>предусматривается.</w:t>
      </w:r>
    </w:p>
    <w:p w14:paraId="77D0D048" w14:textId="77777777" w:rsidR="005C15FC" w:rsidRPr="000F6979" w:rsidRDefault="00C50DFA" w:rsidP="005C15FC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 xml:space="preserve">Электроснабжение – развитие </w:t>
      </w:r>
      <w:r w:rsidR="009D112D" w:rsidRPr="000F6979">
        <w:rPr>
          <w:sz w:val="28"/>
          <w:szCs w:val="28"/>
        </w:rPr>
        <w:t xml:space="preserve">не </w:t>
      </w:r>
      <w:r w:rsidRPr="000F6979">
        <w:rPr>
          <w:sz w:val="28"/>
          <w:szCs w:val="28"/>
        </w:rPr>
        <w:t>предусматривается.</w:t>
      </w:r>
    </w:p>
    <w:p w14:paraId="20D350FF" w14:textId="77777777" w:rsidR="006A48F6" w:rsidRPr="000F6979" w:rsidRDefault="006A48F6" w:rsidP="0062082C">
      <w:pPr>
        <w:jc w:val="center"/>
        <w:rPr>
          <w:b/>
          <w:sz w:val="28"/>
          <w:szCs w:val="28"/>
        </w:rPr>
      </w:pPr>
    </w:p>
    <w:p w14:paraId="65D6FD68" w14:textId="77777777" w:rsidR="006B6E08" w:rsidRPr="000F6979" w:rsidRDefault="006B6E08" w:rsidP="0062082C">
      <w:pPr>
        <w:jc w:val="center"/>
        <w:rPr>
          <w:b/>
          <w:sz w:val="28"/>
          <w:szCs w:val="28"/>
        </w:rPr>
      </w:pPr>
    </w:p>
    <w:p w14:paraId="03C47685" w14:textId="77777777" w:rsidR="006A48F6" w:rsidRPr="000F6979" w:rsidRDefault="006A48F6" w:rsidP="0062082C">
      <w:pPr>
        <w:jc w:val="center"/>
        <w:rPr>
          <w:b/>
          <w:sz w:val="28"/>
          <w:szCs w:val="28"/>
        </w:rPr>
      </w:pPr>
    </w:p>
    <w:p w14:paraId="230389D6" w14:textId="77777777" w:rsidR="0062082C" w:rsidRPr="000F6979" w:rsidRDefault="0062082C" w:rsidP="0062082C">
      <w:pPr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lastRenderedPageBreak/>
        <w:t>Технико-экономические показатели проекта планировки.</w:t>
      </w:r>
    </w:p>
    <w:p w14:paraId="59CB8F16" w14:textId="77777777" w:rsidR="0062082C" w:rsidRPr="000F6979" w:rsidRDefault="0062082C" w:rsidP="0062082C">
      <w:pPr>
        <w:rPr>
          <w:sz w:val="28"/>
          <w:szCs w:val="28"/>
        </w:rPr>
      </w:pP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4224"/>
        <w:gridCol w:w="1720"/>
        <w:gridCol w:w="58"/>
        <w:gridCol w:w="2816"/>
      </w:tblGrid>
      <w:tr w:rsidR="0062082C" w:rsidRPr="000F6979" w14:paraId="06FC31E8" w14:textId="77777777" w:rsidTr="0062082C">
        <w:trPr>
          <w:trHeight w:val="225"/>
          <w:tblHeader/>
          <w:jc w:val="center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D2F9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№</w:t>
            </w:r>
          </w:p>
          <w:p w14:paraId="53584DB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п/п</w:t>
            </w:r>
          </w:p>
        </w:tc>
        <w:tc>
          <w:tcPr>
            <w:tcW w:w="2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B0C0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91D2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Единица измерений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DFDBB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Величина показателя</w:t>
            </w:r>
          </w:p>
        </w:tc>
      </w:tr>
      <w:tr w:rsidR="0062082C" w:rsidRPr="000F6979" w14:paraId="0299A6FA" w14:textId="77777777" w:rsidTr="0062082C">
        <w:trPr>
          <w:trHeight w:val="359"/>
          <w:tblHeader/>
          <w:jc w:val="center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368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70B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2BF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9CD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</w:tr>
      <w:tr w:rsidR="0062082C" w:rsidRPr="000F6979" w14:paraId="40F5C1D9" w14:textId="77777777" w:rsidTr="0062082C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6C6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I. Территория</w:t>
            </w:r>
          </w:p>
        </w:tc>
      </w:tr>
      <w:tr w:rsidR="0062082C" w:rsidRPr="000F6979" w14:paraId="41667564" w14:textId="77777777" w:rsidTr="0062082C">
        <w:trPr>
          <w:trHeight w:val="541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6EE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9D2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Территория жилого района в границах проектирования, в т. ч.: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518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C37D" w14:textId="77777777" w:rsidR="0062082C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  <w:lang w:eastAsia="ru-RU" w:bidi="ar-SA"/>
              </w:rPr>
              <w:t>40.10</w:t>
            </w:r>
          </w:p>
        </w:tc>
      </w:tr>
      <w:tr w:rsidR="0062082C" w:rsidRPr="000F6979" w14:paraId="74E90EEA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552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41C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Зона объектов индивидуальной жилой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919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11F8" w14:textId="77777777" w:rsidR="0062082C" w:rsidRPr="000F6979" w:rsidRDefault="006B6E08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31.58</w:t>
            </w:r>
          </w:p>
        </w:tc>
      </w:tr>
      <w:tr w:rsidR="0062082C" w:rsidRPr="000F6979" w14:paraId="65451ED1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0D3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A12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Зона объектов народного образования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AC3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794C" w14:textId="77777777" w:rsidR="0062082C" w:rsidRPr="000F6979" w:rsidRDefault="00A93E86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53FF63CC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195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B0C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proofErr w:type="gramStart"/>
            <w:r w:rsidRPr="000F6979">
              <w:rPr>
                <w:sz w:val="28"/>
                <w:szCs w:val="28"/>
              </w:rPr>
              <w:t>Зона  общественно</w:t>
            </w:r>
            <w:proofErr w:type="gramEnd"/>
            <w:r w:rsidRPr="000F6979">
              <w:rPr>
                <w:sz w:val="28"/>
                <w:szCs w:val="28"/>
              </w:rPr>
              <w:t>-деловой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FAB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590F" w14:textId="77777777" w:rsidR="0062082C" w:rsidRPr="000F6979" w:rsidRDefault="000A2015" w:rsidP="000317E2">
            <w:pPr>
              <w:jc w:val="center"/>
              <w:rPr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-</w:t>
            </w:r>
          </w:p>
        </w:tc>
      </w:tr>
      <w:tr w:rsidR="0062082C" w:rsidRPr="000F6979" w14:paraId="5E32D09C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70A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1.4.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DE4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Зона спортивных сооружений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56A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5774" w14:textId="77777777" w:rsidR="0062082C" w:rsidRPr="000F6979" w:rsidRDefault="000A2015" w:rsidP="000317E2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37F31854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D7D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1.5.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7E3F" w14:textId="77777777" w:rsidR="0062082C" w:rsidRPr="000F6979" w:rsidRDefault="0062082C" w:rsidP="00A93E86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Зона транспортной инфраструктуры 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E54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4C41" w14:textId="77777777" w:rsidR="0062082C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-</w:t>
            </w:r>
          </w:p>
        </w:tc>
      </w:tr>
      <w:tr w:rsidR="0062082C" w:rsidRPr="000F6979" w14:paraId="4F892B43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29A2" w14:textId="77777777" w:rsidR="0062082C" w:rsidRPr="000F6979" w:rsidRDefault="00A93E86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</w:t>
            </w:r>
            <w:r w:rsidR="0062082C" w:rsidRPr="000F6979">
              <w:rPr>
                <w:sz w:val="28"/>
                <w:szCs w:val="28"/>
              </w:rPr>
              <w:t>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DA8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Коэффициент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737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%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70D3" w14:textId="77777777" w:rsidR="0062082C" w:rsidRPr="000F6979" w:rsidRDefault="006F3107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9</w:t>
            </w:r>
          </w:p>
        </w:tc>
      </w:tr>
      <w:tr w:rsidR="0062082C" w:rsidRPr="000F6979" w14:paraId="337EA531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96A9" w14:textId="77777777" w:rsidR="0062082C" w:rsidRPr="000F6979" w:rsidRDefault="00A93E86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</w:t>
            </w:r>
            <w:r w:rsidR="0062082C" w:rsidRPr="000F6979">
              <w:rPr>
                <w:sz w:val="28"/>
                <w:szCs w:val="28"/>
              </w:rPr>
              <w:t>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ABC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Коэффициент плотности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0D9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%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3038" w14:textId="77777777" w:rsidR="0062082C" w:rsidRPr="000F6979" w:rsidRDefault="00D64867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10</w:t>
            </w:r>
          </w:p>
        </w:tc>
      </w:tr>
      <w:tr w:rsidR="0062082C" w:rsidRPr="000F6979" w14:paraId="79F35FE5" w14:textId="77777777" w:rsidTr="0062082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224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II. Население</w:t>
            </w:r>
          </w:p>
        </w:tc>
      </w:tr>
      <w:tr w:rsidR="0062082C" w:rsidRPr="000F6979" w14:paraId="1A3BE991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C23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77C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Численность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5DB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чел.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284D" w14:textId="77777777" w:rsidR="0062082C" w:rsidRPr="000F6979" w:rsidRDefault="000A2015" w:rsidP="000317E2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777</w:t>
            </w:r>
          </w:p>
        </w:tc>
      </w:tr>
      <w:tr w:rsidR="0062082C" w:rsidRPr="000F6979" w14:paraId="43662D60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201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DA7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Плотность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F09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чел./га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4671" w14:textId="77777777" w:rsidR="0062082C" w:rsidRPr="000F6979" w:rsidRDefault="0075378B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40</w:t>
            </w:r>
          </w:p>
        </w:tc>
      </w:tr>
      <w:tr w:rsidR="0062082C" w:rsidRPr="000F6979" w14:paraId="1B8BE4D7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8AE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71C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Коэффициент семейности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A44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чел./семья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030D" w14:textId="77777777" w:rsidR="0062082C" w:rsidRPr="000F6979" w:rsidRDefault="00092C89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</w:t>
            </w:r>
          </w:p>
        </w:tc>
      </w:tr>
      <w:tr w:rsidR="0062082C" w:rsidRPr="000F6979" w14:paraId="28C89114" w14:textId="77777777" w:rsidTr="0062082C">
        <w:trPr>
          <w:trHeight w:val="134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BAC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III. Жилищное строительство</w:t>
            </w:r>
          </w:p>
        </w:tc>
      </w:tr>
      <w:tr w:rsidR="0062082C" w:rsidRPr="000F6979" w14:paraId="1BADC3EA" w14:textId="77777777" w:rsidTr="0062082C">
        <w:trPr>
          <w:trHeight w:val="161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80D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548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Площадь застройки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D2B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03EF" w14:textId="77777777" w:rsidR="0062082C" w:rsidRPr="000F6979" w:rsidRDefault="000317E2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  <w:lang w:eastAsia="ru-RU" w:bidi="ar-SA"/>
              </w:rPr>
              <w:t>8,6</w:t>
            </w:r>
          </w:p>
        </w:tc>
      </w:tr>
      <w:tr w:rsidR="0062082C" w:rsidRPr="000F6979" w14:paraId="15528613" w14:textId="77777777" w:rsidTr="0062082C">
        <w:trPr>
          <w:trHeight w:val="1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A48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IV. Объекты социальной инфраструктуры</w:t>
            </w:r>
          </w:p>
        </w:tc>
      </w:tr>
      <w:tr w:rsidR="0062082C" w:rsidRPr="000F6979" w14:paraId="1F6BA16A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3A1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ED6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Детский сад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587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6B0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0CDF85E7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312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8B1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Общеобразовательная школа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32C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9C2E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29A15E2C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A5B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48A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Промтоварный магазин с аптекой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D28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общая торговая площадь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D83C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3F7716D5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98C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4.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A9A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E91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общая торговая площадь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1D5C" w14:textId="77777777" w:rsidR="0062082C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597C63CA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BCF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5.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77C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Физкультурно-оздоровительный комплекс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D6E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объект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CADD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64F29B8F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1E9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6.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4BE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Предприятие связи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686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объект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496C" w14:textId="77777777" w:rsidR="0062082C" w:rsidRPr="000F6979" w:rsidRDefault="009D3078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3E107BC1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A94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7.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951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Офисное здание с отделением банка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3E7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рабочее 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5FA1" w14:textId="77777777" w:rsidR="0062082C" w:rsidRPr="000F6979" w:rsidRDefault="009D3078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015E2EBD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73E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8.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481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Плоскостные спортивные сооружения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B9F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м2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C188" w14:textId="77777777" w:rsidR="0062082C" w:rsidRPr="000F6979" w:rsidRDefault="004F471F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56410F50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C23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9.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31E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Предприятия общественного питания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A80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посадочное 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DCE4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12D33C0D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4CE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EF6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Объект обслуживания населения с офисом врача общей практики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A9D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рабочее 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AD39" w14:textId="77777777" w:rsidR="0062082C" w:rsidRPr="000F6979" w:rsidRDefault="00AE4CF9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1C13F5FC" w14:textId="77777777" w:rsidTr="0062082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781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V. Транспортная инфраструктура</w:t>
            </w:r>
          </w:p>
        </w:tc>
      </w:tr>
      <w:tr w:rsidR="0062082C" w:rsidRPr="000F6979" w14:paraId="6A08EB6D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8B47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0E9E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Общая протяженность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857D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C7D5" w14:textId="77777777" w:rsidR="0062082C" w:rsidRPr="000F6979" w:rsidRDefault="000A2015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62082C" w:rsidRPr="000F6979" w14:paraId="6E26796F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583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8886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Протяженность жилых улиц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794A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C20F" w14:textId="77777777" w:rsidR="0062082C" w:rsidRPr="000F6979" w:rsidRDefault="000A2015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62082C" w:rsidRPr="000F6979" w14:paraId="0304CDFF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9C2C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D1FC6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 xml:space="preserve">Протяженность </w:t>
            </w:r>
            <w:r w:rsidRPr="000F6979">
              <w:rPr>
                <w:sz w:val="28"/>
                <w:szCs w:val="28"/>
              </w:rPr>
              <w:t>проездов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B5F7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7FB4" w14:textId="77777777" w:rsidR="0062082C" w:rsidRPr="000F6979" w:rsidRDefault="00092C89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62082C" w:rsidRPr="000F6979" w14:paraId="04CFE14E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6C8D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50E9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Количество парковок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CE0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машино-место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C504" w14:textId="77777777" w:rsidR="0062082C" w:rsidRPr="000F6979" w:rsidRDefault="004E4993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30D51FD2" w14:textId="77777777" w:rsidTr="0062082C">
        <w:trPr>
          <w:trHeight w:val="27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1F5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VI. Водоснабжение</w:t>
            </w:r>
          </w:p>
        </w:tc>
      </w:tr>
      <w:tr w:rsidR="0062082C" w:rsidRPr="000F6979" w14:paraId="2B3B399F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9A5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1B9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Расходы воды на </w:t>
            </w:r>
            <w:proofErr w:type="spellStart"/>
            <w:proofErr w:type="gramStart"/>
            <w:r w:rsidRPr="000F6979">
              <w:rPr>
                <w:sz w:val="28"/>
                <w:szCs w:val="28"/>
              </w:rPr>
              <w:t>хоз</w:t>
            </w:r>
            <w:proofErr w:type="spellEnd"/>
            <w:r w:rsidRPr="000F6979">
              <w:rPr>
                <w:sz w:val="28"/>
                <w:szCs w:val="28"/>
              </w:rPr>
              <w:t>-питьевые</w:t>
            </w:r>
            <w:proofErr w:type="gramEnd"/>
            <w:r w:rsidRPr="000F6979">
              <w:rPr>
                <w:sz w:val="28"/>
                <w:szCs w:val="28"/>
              </w:rPr>
              <w:t xml:space="preserve"> нужды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F521" w14:textId="77777777" w:rsidR="0062082C" w:rsidRPr="000F6979" w:rsidRDefault="002028C6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л</w:t>
            </w:r>
            <w:r w:rsidR="0062082C" w:rsidRPr="000F6979">
              <w:rPr>
                <w:sz w:val="28"/>
                <w:szCs w:val="28"/>
              </w:rPr>
              <w:t>/</w:t>
            </w:r>
            <w:proofErr w:type="spellStart"/>
            <w:r w:rsidR="0062082C" w:rsidRPr="000F6979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DB71" w14:textId="77777777" w:rsidR="0062082C" w:rsidRPr="000F6979" w:rsidRDefault="000A2015" w:rsidP="000D3E9D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576E2CF4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4BC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C71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Среднесуточное водопотребление в индивидуальной застройке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812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л/</w:t>
            </w:r>
            <w:proofErr w:type="spellStart"/>
            <w:r w:rsidRPr="000F6979">
              <w:rPr>
                <w:sz w:val="28"/>
                <w:szCs w:val="28"/>
              </w:rPr>
              <w:t>сут</w:t>
            </w:r>
            <w:proofErr w:type="spellEnd"/>
            <w:r w:rsidRPr="000F6979">
              <w:rPr>
                <w:sz w:val="28"/>
                <w:szCs w:val="28"/>
              </w:rPr>
              <w:t>. на чел.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EAC4" w14:textId="77777777" w:rsidR="0062082C" w:rsidRPr="000F6979" w:rsidRDefault="000A2015" w:rsidP="002028C6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25774411" w14:textId="77777777" w:rsidTr="0062082C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7EF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VII. Канализация</w:t>
            </w:r>
          </w:p>
        </w:tc>
      </w:tr>
      <w:tr w:rsidR="0062082C" w:rsidRPr="000F6979" w14:paraId="2179B688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14B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C64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Объемы хозяйственно-бытовых стоков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8FD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м3/</w:t>
            </w:r>
            <w:proofErr w:type="spellStart"/>
            <w:r w:rsidRPr="000F6979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7F3A" w14:textId="77777777" w:rsidR="0062082C" w:rsidRPr="000F6979" w:rsidRDefault="000A2015" w:rsidP="000D3E9D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4EAE278A" w14:textId="77777777" w:rsidTr="0062082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3D7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VIII. Теплоснабжение</w:t>
            </w:r>
          </w:p>
        </w:tc>
      </w:tr>
      <w:tr w:rsidR="0062082C" w:rsidRPr="000F6979" w14:paraId="0CE9663D" w14:textId="77777777" w:rsidTr="0062082C">
        <w:trPr>
          <w:trHeight w:val="572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ACE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45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69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От индивидуальных источников теплоснабжения.</w:t>
            </w:r>
          </w:p>
        </w:tc>
      </w:tr>
      <w:tr w:rsidR="0062082C" w:rsidRPr="000F6979" w14:paraId="3D037618" w14:textId="77777777" w:rsidTr="0062082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E20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IX. Газоснабжение</w:t>
            </w:r>
          </w:p>
        </w:tc>
      </w:tr>
      <w:tr w:rsidR="0062082C" w:rsidRPr="000F6979" w14:paraId="622BCFD7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564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45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C5CA" w14:textId="77777777" w:rsidR="0062082C" w:rsidRPr="000F6979" w:rsidRDefault="0062082C" w:rsidP="004E4993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От газопровода </w:t>
            </w:r>
            <w:r w:rsidR="004E4993" w:rsidRPr="000F6979">
              <w:rPr>
                <w:sz w:val="28"/>
                <w:szCs w:val="28"/>
              </w:rPr>
              <w:t>среднего</w:t>
            </w:r>
            <w:r w:rsidRPr="000F6979">
              <w:rPr>
                <w:sz w:val="28"/>
                <w:szCs w:val="28"/>
              </w:rPr>
              <w:t xml:space="preserve"> давления, расположенного </w:t>
            </w:r>
            <w:proofErr w:type="spellStart"/>
            <w:r w:rsidR="004E4993" w:rsidRPr="000F6979">
              <w:rPr>
                <w:sz w:val="28"/>
                <w:szCs w:val="28"/>
              </w:rPr>
              <w:t>на</w:t>
            </w:r>
            <w:r w:rsidRPr="000F6979">
              <w:rPr>
                <w:sz w:val="28"/>
                <w:szCs w:val="28"/>
              </w:rPr>
              <w:t>е</w:t>
            </w:r>
            <w:r w:rsidR="004E4993" w:rsidRPr="000F6979">
              <w:rPr>
                <w:sz w:val="28"/>
                <w:szCs w:val="28"/>
              </w:rPr>
              <w:t>территории</w:t>
            </w:r>
            <w:proofErr w:type="spellEnd"/>
            <w:r w:rsidRPr="000F6979">
              <w:rPr>
                <w:sz w:val="28"/>
                <w:szCs w:val="28"/>
              </w:rPr>
              <w:t xml:space="preserve"> проектирования.</w:t>
            </w:r>
          </w:p>
        </w:tc>
      </w:tr>
      <w:tr w:rsidR="0062082C" w:rsidRPr="000F6979" w14:paraId="0AD58C7E" w14:textId="77777777" w:rsidTr="0062082C">
        <w:trPr>
          <w:trHeight w:val="17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55C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proofErr w:type="spellStart"/>
            <w:r w:rsidRPr="000F6979">
              <w:rPr>
                <w:sz w:val="28"/>
                <w:szCs w:val="28"/>
              </w:rPr>
              <w:t>X.Электроснабжение</w:t>
            </w:r>
            <w:proofErr w:type="spellEnd"/>
          </w:p>
        </w:tc>
      </w:tr>
      <w:tr w:rsidR="0062082C" w:rsidRPr="000F6979" w14:paraId="5C3E46B4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6A4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21F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Потребность в электроэнергии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404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proofErr w:type="spellStart"/>
            <w:r w:rsidRPr="000F6979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4EFF" w14:textId="77777777" w:rsidR="0062082C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4DEF9B9E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B5ED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B30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Источники покрытия </w:t>
            </w:r>
            <w:proofErr w:type="spellStart"/>
            <w:r w:rsidRPr="000F6979">
              <w:rPr>
                <w:sz w:val="28"/>
                <w:szCs w:val="28"/>
              </w:rPr>
              <w:t>электронагрузок</w:t>
            </w:r>
            <w:proofErr w:type="spellEnd"/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DB60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proofErr w:type="spellStart"/>
            <w:r w:rsidRPr="000F6979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59D9" w14:textId="77777777" w:rsidR="0062082C" w:rsidRPr="000F6979" w:rsidRDefault="000A2015" w:rsidP="002028C6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21B7D405" w14:textId="77777777" w:rsidTr="0062082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E8A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ХI. Связь</w:t>
            </w:r>
          </w:p>
        </w:tc>
      </w:tr>
      <w:tr w:rsidR="0062082C" w:rsidRPr="000F6979" w14:paraId="7A642A32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8CE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24A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Охват населения телефонизацией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B64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% от населения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6277" w14:textId="77777777" w:rsidR="0062082C" w:rsidRPr="000F6979" w:rsidRDefault="00092C89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100</w:t>
            </w:r>
          </w:p>
        </w:tc>
      </w:tr>
      <w:tr w:rsidR="0062082C" w:rsidRPr="000F6979" w14:paraId="5D9FCB34" w14:textId="77777777" w:rsidTr="0062082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BE7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ХII. Межевание территории</w:t>
            </w:r>
          </w:p>
        </w:tc>
      </w:tr>
      <w:tr w:rsidR="0062082C" w:rsidRPr="000F6979" w14:paraId="0BECAAB2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53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4C0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Образуемые земельные участки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2F8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8A61" w14:textId="77777777" w:rsidR="0062082C" w:rsidRPr="000F6979" w:rsidRDefault="00440E98" w:rsidP="0003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62082C" w:rsidRPr="000F6979" w14:paraId="192D0BA2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210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72B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в том числе: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BAC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534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</w:tr>
      <w:tr w:rsidR="0062082C" w:rsidRPr="000F6979" w14:paraId="28351212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F49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C55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44C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D56" w14:textId="77777777" w:rsidR="0062082C" w:rsidRPr="000F6979" w:rsidRDefault="00440E98" w:rsidP="0003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62082C" w:rsidRPr="000F6979" w14:paraId="3E19D37A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109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1.2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102D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общественно-деловой застройки (</w:t>
            </w:r>
            <w:proofErr w:type="gramStart"/>
            <w:r w:rsidRPr="000F6979">
              <w:rPr>
                <w:sz w:val="28"/>
                <w:szCs w:val="28"/>
              </w:rPr>
              <w:t>включая )</w:t>
            </w:r>
            <w:proofErr w:type="gramEnd"/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E27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53E2" w14:textId="77777777" w:rsidR="0062082C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4EB8596F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C90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1.3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3BD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объектов инженерного обеспечения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EF4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90FF" w14:textId="77777777" w:rsidR="0062082C" w:rsidRPr="000F6979" w:rsidRDefault="004E4993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1C464CD2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C62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1.4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7CF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FAE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139D" w14:textId="77777777" w:rsidR="0062082C" w:rsidRPr="000F6979" w:rsidRDefault="000A2015" w:rsidP="000D0C6B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0BD23F35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E58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A88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Территории общего пользования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505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A2EE" w14:textId="77777777" w:rsidR="0062082C" w:rsidRPr="000F6979" w:rsidRDefault="0041005A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0</w:t>
            </w:r>
          </w:p>
        </w:tc>
      </w:tr>
      <w:tr w:rsidR="00155151" w:rsidRPr="000F6979" w14:paraId="13ED581F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9751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1.6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C7B6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образовательных учреждений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36F4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246D" w14:textId="77777777" w:rsidR="00155151" w:rsidRPr="000F6979" w:rsidRDefault="004E4993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155151" w:rsidRPr="000F6979" w14:paraId="61E9C5F1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4DAB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1.7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59A3" w14:textId="77777777" w:rsidR="00155151" w:rsidRPr="000F6979" w:rsidRDefault="00440E98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Для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обслуживания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84BF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9EFB" w14:textId="77777777" w:rsidR="00155151" w:rsidRPr="000F6979" w:rsidRDefault="00440E98" w:rsidP="00620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55151" w:rsidRPr="000F6979" w14:paraId="66397C73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A8AF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1.8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1E43" w14:textId="77777777" w:rsidR="00155151" w:rsidRPr="000F6979" w:rsidRDefault="00155151" w:rsidP="00440E98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Для </w:t>
            </w:r>
            <w:proofErr w:type="spellStart"/>
            <w:r w:rsidR="00440E98">
              <w:rPr>
                <w:sz w:val="28"/>
                <w:szCs w:val="28"/>
              </w:rPr>
              <w:t>садаводства</w:t>
            </w:r>
            <w:proofErr w:type="spellEnd"/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BE43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0CF2" w14:textId="77777777" w:rsidR="00155151" w:rsidRPr="000F6979" w:rsidRDefault="00440E98" w:rsidP="00620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46682E21" w14:textId="77777777" w:rsidR="0062082C" w:rsidRPr="000F6979" w:rsidRDefault="0062082C" w:rsidP="0062082C"/>
    <w:p w14:paraId="25BE867A" w14:textId="77777777" w:rsidR="00116314" w:rsidRPr="000F6979" w:rsidRDefault="00116314" w:rsidP="00A31657">
      <w:pPr>
        <w:spacing w:line="360" w:lineRule="auto"/>
        <w:jc w:val="center"/>
        <w:rPr>
          <w:b/>
          <w:sz w:val="28"/>
          <w:szCs w:val="28"/>
        </w:rPr>
      </w:pPr>
    </w:p>
    <w:p w14:paraId="1939ABAC" w14:textId="77777777" w:rsidR="00A31657" w:rsidRPr="000F6979" w:rsidRDefault="00A31657" w:rsidP="00A31657">
      <w:pPr>
        <w:spacing w:line="360" w:lineRule="auto"/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t>2.ПОЛОЖЕНИЕ</w:t>
      </w:r>
    </w:p>
    <w:p w14:paraId="547BA58C" w14:textId="77777777" w:rsidR="00A31657" w:rsidRPr="000F6979" w:rsidRDefault="00A31657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t>об очередности планируемого развития территории</w:t>
      </w: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A31657" w:rsidRPr="000F6979" w14:paraId="50EE0A78" w14:textId="77777777" w:rsidTr="00A31657">
        <w:tc>
          <w:tcPr>
            <w:tcW w:w="3369" w:type="dxa"/>
          </w:tcPr>
          <w:p w14:paraId="268AD150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Номер этапа</w:t>
            </w:r>
          </w:p>
        </w:tc>
        <w:tc>
          <w:tcPr>
            <w:tcW w:w="6484" w:type="dxa"/>
          </w:tcPr>
          <w:p w14:paraId="368CC1A8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Мероприятия по освоению территории</w:t>
            </w:r>
          </w:p>
        </w:tc>
      </w:tr>
      <w:tr w:rsidR="00A31657" w:rsidRPr="000F6979" w14:paraId="1D98F238" w14:textId="77777777" w:rsidTr="00A31657">
        <w:tc>
          <w:tcPr>
            <w:tcW w:w="3369" w:type="dxa"/>
          </w:tcPr>
          <w:p w14:paraId="57147F86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Этап 1</w:t>
            </w:r>
          </w:p>
        </w:tc>
        <w:tc>
          <w:tcPr>
            <w:tcW w:w="6484" w:type="dxa"/>
          </w:tcPr>
          <w:p w14:paraId="486D2107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31657" w:rsidRPr="000F6979" w14:paraId="6A9A44A9" w14:textId="77777777" w:rsidTr="00A31657">
        <w:tc>
          <w:tcPr>
            <w:tcW w:w="3369" w:type="dxa"/>
          </w:tcPr>
          <w:p w14:paraId="0F911EAC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1.1</w:t>
            </w:r>
          </w:p>
        </w:tc>
        <w:tc>
          <w:tcPr>
            <w:tcW w:w="6484" w:type="dxa"/>
          </w:tcPr>
          <w:p w14:paraId="4D52552C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Постановка земельных участков на государственный кадастровый учет.</w:t>
            </w:r>
          </w:p>
        </w:tc>
      </w:tr>
      <w:tr w:rsidR="00A31657" w:rsidRPr="000F6979" w14:paraId="34777B66" w14:textId="77777777" w:rsidTr="00A31657">
        <w:tc>
          <w:tcPr>
            <w:tcW w:w="3369" w:type="dxa"/>
          </w:tcPr>
          <w:p w14:paraId="3B48F2C4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1.2</w:t>
            </w:r>
          </w:p>
        </w:tc>
        <w:tc>
          <w:tcPr>
            <w:tcW w:w="6484" w:type="dxa"/>
          </w:tcPr>
          <w:p w14:paraId="78962E34" w14:textId="77777777" w:rsidR="00ED161A" w:rsidRPr="000F6979" w:rsidRDefault="00ED161A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Разработка рабочего проекта улично-дорожной </w:t>
            </w:r>
            <w:proofErr w:type="gramStart"/>
            <w:r w:rsidRPr="000F6979">
              <w:rPr>
                <w:sz w:val="28"/>
                <w:szCs w:val="28"/>
              </w:rPr>
              <w:t>сети  и</w:t>
            </w:r>
            <w:proofErr w:type="gramEnd"/>
            <w:r w:rsidRPr="000F6979">
              <w:rPr>
                <w:sz w:val="28"/>
                <w:szCs w:val="28"/>
              </w:rPr>
              <w:t xml:space="preserve"> инженерной инфраструктуры</w:t>
            </w:r>
          </w:p>
        </w:tc>
      </w:tr>
      <w:tr w:rsidR="00A31657" w:rsidRPr="000F6979" w14:paraId="33C41B8D" w14:textId="77777777" w:rsidTr="00A31657">
        <w:tc>
          <w:tcPr>
            <w:tcW w:w="3369" w:type="dxa"/>
          </w:tcPr>
          <w:p w14:paraId="66C5D14B" w14:textId="77777777" w:rsidR="00A31657" w:rsidRPr="000F6979" w:rsidRDefault="00ED161A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Этап 2</w:t>
            </w:r>
          </w:p>
        </w:tc>
        <w:tc>
          <w:tcPr>
            <w:tcW w:w="6484" w:type="dxa"/>
          </w:tcPr>
          <w:p w14:paraId="4DFB10E6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31657" w:rsidRPr="000F6979" w14:paraId="54175AC2" w14:textId="77777777" w:rsidTr="00A31657">
        <w:tc>
          <w:tcPr>
            <w:tcW w:w="3369" w:type="dxa"/>
          </w:tcPr>
          <w:p w14:paraId="0561BB74" w14:textId="77777777" w:rsidR="00A31657" w:rsidRPr="000F6979" w:rsidRDefault="00ED161A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2.1</w:t>
            </w:r>
          </w:p>
        </w:tc>
        <w:tc>
          <w:tcPr>
            <w:tcW w:w="6484" w:type="dxa"/>
          </w:tcPr>
          <w:p w14:paraId="116112B5" w14:textId="77777777" w:rsidR="00A31657" w:rsidRPr="000F6979" w:rsidRDefault="00ED161A" w:rsidP="000E1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Строительство улично-дорожной </w:t>
            </w:r>
            <w:proofErr w:type="gramStart"/>
            <w:r w:rsidRPr="000F6979">
              <w:rPr>
                <w:sz w:val="28"/>
                <w:szCs w:val="28"/>
              </w:rPr>
              <w:t>сети  и</w:t>
            </w:r>
            <w:proofErr w:type="gramEnd"/>
            <w:r w:rsidRPr="000F6979">
              <w:rPr>
                <w:sz w:val="28"/>
                <w:szCs w:val="28"/>
              </w:rPr>
              <w:t xml:space="preserve"> инженерной инфраструктуры</w:t>
            </w:r>
          </w:p>
        </w:tc>
      </w:tr>
      <w:tr w:rsidR="00A31657" w:rsidRPr="000F6979" w14:paraId="6A42CF0F" w14:textId="77777777" w:rsidTr="00A31657">
        <w:tc>
          <w:tcPr>
            <w:tcW w:w="3369" w:type="dxa"/>
          </w:tcPr>
          <w:p w14:paraId="1F019660" w14:textId="77777777" w:rsidR="00A31657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2.2</w:t>
            </w:r>
          </w:p>
        </w:tc>
        <w:tc>
          <w:tcPr>
            <w:tcW w:w="6484" w:type="dxa"/>
          </w:tcPr>
          <w:p w14:paraId="1AF2A8CF" w14:textId="77777777" w:rsidR="00A31657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Строит</w:t>
            </w:r>
            <w:r w:rsidR="00D51C03" w:rsidRPr="000F6979">
              <w:rPr>
                <w:sz w:val="28"/>
                <w:szCs w:val="28"/>
              </w:rPr>
              <w:t>е</w:t>
            </w:r>
            <w:r w:rsidRPr="000F6979">
              <w:rPr>
                <w:sz w:val="28"/>
                <w:szCs w:val="28"/>
              </w:rPr>
              <w:t xml:space="preserve">льство объектов индивидуальной жилой застройки </w:t>
            </w:r>
          </w:p>
        </w:tc>
      </w:tr>
      <w:tr w:rsidR="00A31657" w:rsidRPr="000F6979" w14:paraId="73D54DE8" w14:textId="77777777" w:rsidTr="00A31657">
        <w:tc>
          <w:tcPr>
            <w:tcW w:w="3369" w:type="dxa"/>
          </w:tcPr>
          <w:p w14:paraId="200E65B1" w14:textId="77777777" w:rsidR="00A31657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2.3</w:t>
            </w:r>
          </w:p>
        </w:tc>
        <w:tc>
          <w:tcPr>
            <w:tcW w:w="6484" w:type="dxa"/>
          </w:tcPr>
          <w:p w14:paraId="635FF8B6" w14:textId="77777777" w:rsidR="00A31657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Разработка рабочего проекта организации рекреационных зон отдыха.</w:t>
            </w:r>
          </w:p>
        </w:tc>
      </w:tr>
      <w:tr w:rsidR="000E1161" w:rsidRPr="000F6979" w14:paraId="0E5866AB" w14:textId="77777777" w:rsidTr="00A31657">
        <w:tc>
          <w:tcPr>
            <w:tcW w:w="3369" w:type="dxa"/>
          </w:tcPr>
          <w:p w14:paraId="591ABDC8" w14:textId="77777777" w:rsidR="000E1161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Этап 3</w:t>
            </w:r>
          </w:p>
        </w:tc>
        <w:tc>
          <w:tcPr>
            <w:tcW w:w="6484" w:type="dxa"/>
          </w:tcPr>
          <w:p w14:paraId="71EF8F46" w14:textId="77777777" w:rsidR="000E1161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E1161" w14:paraId="495327BA" w14:textId="77777777" w:rsidTr="000E1161">
        <w:tc>
          <w:tcPr>
            <w:tcW w:w="3369" w:type="dxa"/>
          </w:tcPr>
          <w:p w14:paraId="706779DF" w14:textId="77777777" w:rsidR="000E1161" w:rsidRPr="000F6979" w:rsidRDefault="000E1161" w:rsidP="000E1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3.1</w:t>
            </w:r>
          </w:p>
        </w:tc>
        <w:tc>
          <w:tcPr>
            <w:tcW w:w="6484" w:type="dxa"/>
          </w:tcPr>
          <w:p w14:paraId="4CBB525A" w14:textId="77777777" w:rsidR="000E1161" w:rsidRPr="000E1161" w:rsidRDefault="000E1161" w:rsidP="000E1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Строительство объектов общественно-делового назначения.</w:t>
            </w:r>
          </w:p>
        </w:tc>
      </w:tr>
    </w:tbl>
    <w:p w14:paraId="1627ED07" w14:textId="77777777" w:rsidR="002D5F28" w:rsidRDefault="002D5F28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14BCF2F2" w14:textId="77777777"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2FC0F9BE" w14:textId="77777777" w:rsidR="006A48F6" w:rsidRDefault="006A48F6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1939C0F9" w14:textId="77777777" w:rsidR="006B6E08" w:rsidRDefault="006B6E08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57ACC6DB" w14:textId="77777777" w:rsidR="006B6E08" w:rsidRDefault="006B6E08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1A559474" w14:textId="77777777" w:rsidR="00177449" w:rsidRPr="00C1547E" w:rsidRDefault="00177449" w:rsidP="00C1547E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межевания территории</w:t>
      </w:r>
      <w:r w:rsidR="00C1547E">
        <w:rPr>
          <w:b/>
          <w:sz w:val="28"/>
          <w:szCs w:val="28"/>
        </w:rPr>
        <w:t>.</w:t>
      </w:r>
    </w:p>
    <w:p w14:paraId="602CF843" w14:textId="77777777" w:rsidR="00177449" w:rsidRPr="00F0453A" w:rsidRDefault="00177449" w:rsidP="00177449">
      <w:pPr>
        <w:pStyle w:val="afffc"/>
        <w:autoSpaceDE w:val="0"/>
        <w:autoSpaceDN w:val="0"/>
        <w:adjustRightInd w:val="0"/>
        <w:ind w:left="149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453A">
        <w:rPr>
          <w:rFonts w:ascii="Times New Roman" w:hAnsi="Times New Roman" w:cs="Times New Roman"/>
          <w:bCs/>
          <w:sz w:val="28"/>
          <w:szCs w:val="28"/>
        </w:rPr>
        <w:t>Перечень и сведения о площади образуемых земельных участков и способы их образования.</w:t>
      </w:r>
    </w:p>
    <w:tbl>
      <w:tblPr>
        <w:tblStyle w:val="affffff5"/>
        <w:tblW w:w="0" w:type="auto"/>
        <w:jc w:val="center"/>
        <w:tblLook w:val="04A0" w:firstRow="1" w:lastRow="0" w:firstColumn="1" w:lastColumn="0" w:noHBand="0" w:noVBand="1"/>
      </w:tblPr>
      <w:tblGrid>
        <w:gridCol w:w="2196"/>
        <w:gridCol w:w="1806"/>
        <w:gridCol w:w="2111"/>
        <w:gridCol w:w="1679"/>
        <w:gridCol w:w="2061"/>
      </w:tblGrid>
      <w:tr w:rsidR="00177449" w:rsidRPr="00E86C92" w14:paraId="1C41A7DA" w14:textId="77777777" w:rsidTr="000A2015">
        <w:trPr>
          <w:jc w:val="center"/>
        </w:trPr>
        <w:tc>
          <w:tcPr>
            <w:tcW w:w="2196" w:type="dxa"/>
            <w:vAlign w:val="center"/>
          </w:tcPr>
          <w:p w14:paraId="383CFF2D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1806" w:type="dxa"/>
            <w:vAlign w:val="center"/>
          </w:tcPr>
          <w:p w14:paraId="17163D3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Площадь образуемого земельного участка</w:t>
            </w:r>
          </w:p>
        </w:tc>
        <w:tc>
          <w:tcPr>
            <w:tcW w:w="2111" w:type="dxa"/>
            <w:vAlign w:val="center"/>
          </w:tcPr>
          <w:p w14:paraId="4B370E9E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Разрешенное использование образуемого земельного участка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1A38A09D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Категория земель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09765904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Способ образования земельного участка</w:t>
            </w:r>
          </w:p>
        </w:tc>
      </w:tr>
      <w:tr w:rsidR="00177449" w:rsidRPr="00E86C92" w14:paraId="7420EE94" w14:textId="77777777" w:rsidTr="000A2015">
        <w:trPr>
          <w:jc w:val="center"/>
        </w:trPr>
        <w:tc>
          <w:tcPr>
            <w:tcW w:w="2196" w:type="dxa"/>
            <w:vAlign w:val="center"/>
          </w:tcPr>
          <w:p w14:paraId="1DD10EEB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</w:t>
            </w:r>
          </w:p>
        </w:tc>
        <w:tc>
          <w:tcPr>
            <w:tcW w:w="1806" w:type="dxa"/>
            <w:vAlign w:val="center"/>
          </w:tcPr>
          <w:p w14:paraId="7836141A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</w:t>
            </w:r>
          </w:p>
        </w:tc>
        <w:tc>
          <w:tcPr>
            <w:tcW w:w="2111" w:type="dxa"/>
            <w:vAlign w:val="center"/>
          </w:tcPr>
          <w:p w14:paraId="4DAE1544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2A72BA3B" w14:textId="77777777" w:rsidR="00177449" w:rsidRPr="00E86C92" w:rsidRDefault="00FE5387" w:rsidP="004E2354">
            <w:pPr>
              <w:jc w:val="center"/>
              <w:rPr>
                <w:sz w:val="22"/>
                <w:szCs w:val="22"/>
              </w:rPr>
            </w:pPr>
            <w:r w:rsidRPr="00FE5387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0E5F2BD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0058DF39" w14:textId="77777777" w:rsidTr="000A2015">
        <w:trPr>
          <w:jc w:val="center"/>
        </w:trPr>
        <w:tc>
          <w:tcPr>
            <w:tcW w:w="2196" w:type="dxa"/>
            <w:vAlign w:val="center"/>
          </w:tcPr>
          <w:p w14:paraId="2E6D950F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2</w:t>
            </w:r>
          </w:p>
        </w:tc>
        <w:tc>
          <w:tcPr>
            <w:tcW w:w="1806" w:type="dxa"/>
            <w:vAlign w:val="center"/>
          </w:tcPr>
          <w:p w14:paraId="3CFC2C80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3144125A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1B80D719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38C889BD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1CFBEF32" w14:textId="77777777" w:rsidTr="000A2015">
        <w:trPr>
          <w:jc w:val="center"/>
        </w:trPr>
        <w:tc>
          <w:tcPr>
            <w:tcW w:w="2196" w:type="dxa"/>
            <w:vAlign w:val="center"/>
          </w:tcPr>
          <w:p w14:paraId="6C782CBA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3</w:t>
            </w:r>
          </w:p>
        </w:tc>
        <w:tc>
          <w:tcPr>
            <w:tcW w:w="1806" w:type="dxa"/>
            <w:vAlign w:val="center"/>
          </w:tcPr>
          <w:p w14:paraId="5958BD0D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111" w:type="dxa"/>
            <w:vAlign w:val="center"/>
          </w:tcPr>
          <w:p w14:paraId="3C599016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 w:rsidRPr="008C52D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52F97934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47AB983B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22BAFC49" w14:textId="77777777" w:rsidTr="000A2015">
        <w:trPr>
          <w:jc w:val="center"/>
        </w:trPr>
        <w:tc>
          <w:tcPr>
            <w:tcW w:w="2196" w:type="dxa"/>
            <w:vAlign w:val="center"/>
          </w:tcPr>
          <w:p w14:paraId="081409E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4</w:t>
            </w:r>
          </w:p>
        </w:tc>
        <w:tc>
          <w:tcPr>
            <w:tcW w:w="1806" w:type="dxa"/>
            <w:vAlign w:val="center"/>
          </w:tcPr>
          <w:p w14:paraId="03CC1033" w14:textId="77777777" w:rsidR="00177449" w:rsidRPr="00E86C92" w:rsidRDefault="004A67E6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111" w:type="dxa"/>
            <w:vAlign w:val="center"/>
          </w:tcPr>
          <w:p w14:paraId="469639FC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0C3B610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5D04F86B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63A3C7AB" w14:textId="77777777" w:rsidTr="000A2015">
        <w:trPr>
          <w:jc w:val="center"/>
        </w:trPr>
        <w:tc>
          <w:tcPr>
            <w:tcW w:w="2196" w:type="dxa"/>
            <w:vAlign w:val="center"/>
          </w:tcPr>
          <w:p w14:paraId="7A6D471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5</w:t>
            </w:r>
          </w:p>
        </w:tc>
        <w:tc>
          <w:tcPr>
            <w:tcW w:w="1806" w:type="dxa"/>
            <w:vAlign w:val="center"/>
          </w:tcPr>
          <w:p w14:paraId="4D4C737A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1376</w:t>
            </w:r>
          </w:p>
        </w:tc>
        <w:tc>
          <w:tcPr>
            <w:tcW w:w="2111" w:type="dxa"/>
            <w:vAlign w:val="center"/>
          </w:tcPr>
          <w:p w14:paraId="08F6E591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02D1A1C7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3F38085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470D6B27" w14:textId="77777777" w:rsidTr="000A2015">
        <w:trPr>
          <w:jc w:val="center"/>
        </w:trPr>
        <w:tc>
          <w:tcPr>
            <w:tcW w:w="2196" w:type="dxa"/>
            <w:vAlign w:val="center"/>
          </w:tcPr>
          <w:p w14:paraId="1D2FDD77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6</w:t>
            </w:r>
          </w:p>
        </w:tc>
        <w:tc>
          <w:tcPr>
            <w:tcW w:w="1806" w:type="dxa"/>
            <w:vAlign w:val="center"/>
          </w:tcPr>
          <w:p w14:paraId="504FD8C0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1376</w:t>
            </w:r>
          </w:p>
        </w:tc>
        <w:tc>
          <w:tcPr>
            <w:tcW w:w="2111" w:type="dxa"/>
            <w:vAlign w:val="center"/>
          </w:tcPr>
          <w:p w14:paraId="223B1245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4F38B6B5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4DC62F3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5CC4AB85" w14:textId="77777777" w:rsidTr="000A2015">
        <w:trPr>
          <w:jc w:val="center"/>
        </w:trPr>
        <w:tc>
          <w:tcPr>
            <w:tcW w:w="2196" w:type="dxa"/>
            <w:vAlign w:val="center"/>
          </w:tcPr>
          <w:p w14:paraId="68D496C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7</w:t>
            </w:r>
          </w:p>
        </w:tc>
        <w:tc>
          <w:tcPr>
            <w:tcW w:w="1806" w:type="dxa"/>
            <w:vAlign w:val="center"/>
          </w:tcPr>
          <w:p w14:paraId="3EA92171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111" w:type="dxa"/>
            <w:vAlign w:val="center"/>
          </w:tcPr>
          <w:p w14:paraId="7974BB06" w14:textId="77777777" w:rsidR="00177449" w:rsidRPr="00E86C92" w:rsidRDefault="005476D2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0E37C041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0BD746D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71DE3B49" w14:textId="77777777" w:rsidTr="000A2015">
        <w:trPr>
          <w:jc w:val="center"/>
        </w:trPr>
        <w:tc>
          <w:tcPr>
            <w:tcW w:w="2196" w:type="dxa"/>
            <w:vAlign w:val="center"/>
          </w:tcPr>
          <w:p w14:paraId="7FF50739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8</w:t>
            </w:r>
          </w:p>
        </w:tc>
        <w:tc>
          <w:tcPr>
            <w:tcW w:w="1806" w:type="dxa"/>
            <w:vAlign w:val="center"/>
          </w:tcPr>
          <w:p w14:paraId="762303D9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111" w:type="dxa"/>
            <w:vAlign w:val="center"/>
          </w:tcPr>
          <w:p w14:paraId="38579CA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1420D5FC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4ABDE3F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1A7BE0C4" w14:textId="77777777" w:rsidTr="000A2015">
        <w:trPr>
          <w:jc w:val="center"/>
        </w:trPr>
        <w:tc>
          <w:tcPr>
            <w:tcW w:w="2196" w:type="dxa"/>
            <w:vAlign w:val="center"/>
          </w:tcPr>
          <w:p w14:paraId="75955C3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9</w:t>
            </w:r>
          </w:p>
        </w:tc>
        <w:tc>
          <w:tcPr>
            <w:tcW w:w="1806" w:type="dxa"/>
            <w:vAlign w:val="center"/>
          </w:tcPr>
          <w:p w14:paraId="7DFEF3F4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38E1D958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4B5BC8A1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1B2CA327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325DD874" w14:textId="77777777" w:rsidTr="000A2015">
        <w:trPr>
          <w:jc w:val="center"/>
        </w:trPr>
        <w:tc>
          <w:tcPr>
            <w:tcW w:w="2196" w:type="dxa"/>
            <w:vAlign w:val="center"/>
          </w:tcPr>
          <w:p w14:paraId="1D6A91A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10</w:t>
            </w:r>
          </w:p>
        </w:tc>
        <w:tc>
          <w:tcPr>
            <w:tcW w:w="1806" w:type="dxa"/>
            <w:vAlign w:val="center"/>
          </w:tcPr>
          <w:p w14:paraId="1C617979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111" w:type="dxa"/>
            <w:vAlign w:val="center"/>
          </w:tcPr>
          <w:p w14:paraId="627DE255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 w:rsidRPr="008C52D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1260CCBF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269B642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61A7C066" w14:textId="77777777" w:rsidTr="000A2015">
        <w:trPr>
          <w:jc w:val="center"/>
        </w:trPr>
        <w:tc>
          <w:tcPr>
            <w:tcW w:w="2196" w:type="dxa"/>
            <w:vAlign w:val="center"/>
          </w:tcPr>
          <w:p w14:paraId="55459B07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11</w:t>
            </w:r>
          </w:p>
        </w:tc>
        <w:tc>
          <w:tcPr>
            <w:tcW w:w="1806" w:type="dxa"/>
            <w:vAlign w:val="center"/>
          </w:tcPr>
          <w:p w14:paraId="6A5940EB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111" w:type="dxa"/>
            <w:vAlign w:val="center"/>
          </w:tcPr>
          <w:p w14:paraId="7D1C6E5B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46C283FB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2F4E15D1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374FD7F1" w14:textId="77777777" w:rsidTr="000A2015">
        <w:trPr>
          <w:jc w:val="center"/>
        </w:trPr>
        <w:tc>
          <w:tcPr>
            <w:tcW w:w="2196" w:type="dxa"/>
            <w:vAlign w:val="center"/>
          </w:tcPr>
          <w:p w14:paraId="7B8D023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12</w:t>
            </w:r>
          </w:p>
        </w:tc>
        <w:tc>
          <w:tcPr>
            <w:tcW w:w="1806" w:type="dxa"/>
            <w:vAlign w:val="center"/>
          </w:tcPr>
          <w:p w14:paraId="6B9AC6CD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</w:t>
            </w:r>
          </w:p>
        </w:tc>
        <w:tc>
          <w:tcPr>
            <w:tcW w:w="2111" w:type="dxa"/>
            <w:vAlign w:val="center"/>
          </w:tcPr>
          <w:p w14:paraId="2BC9A9F9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</w:t>
            </w:r>
            <w:r w:rsidRPr="00E86C92">
              <w:rPr>
                <w:sz w:val="22"/>
                <w:szCs w:val="22"/>
              </w:rPr>
              <w:lastRenderedPageBreak/>
              <w:t>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728A86E7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населенных </w:t>
            </w:r>
            <w:r w:rsidRPr="00E86C92">
              <w:rPr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476636C4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неразграниченной </w:t>
            </w:r>
            <w:r w:rsidRPr="00E86C92">
              <w:rPr>
                <w:sz w:val="22"/>
                <w:szCs w:val="22"/>
              </w:rPr>
              <w:lastRenderedPageBreak/>
              <w:t>территории</w:t>
            </w:r>
          </w:p>
        </w:tc>
      </w:tr>
      <w:tr w:rsidR="00177449" w:rsidRPr="00E86C92" w14:paraId="3307FA2D" w14:textId="77777777" w:rsidTr="000A2015">
        <w:trPr>
          <w:jc w:val="center"/>
        </w:trPr>
        <w:tc>
          <w:tcPr>
            <w:tcW w:w="2196" w:type="dxa"/>
            <w:vAlign w:val="center"/>
          </w:tcPr>
          <w:p w14:paraId="0D1C111F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lastRenderedPageBreak/>
              <w:t>:ЗУ</w:t>
            </w:r>
            <w:proofErr w:type="gramEnd"/>
            <w:r w:rsidRPr="00E86C92">
              <w:rPr>
                <w:sz w:val="22"/>
                <w:szCs w:val="22"/>
              </w:rPr>
              <w:t>13</w:t>
            </w:r>
          </w:p>
        </w:tc>
        <w:tc>
          <w:tcPr>
            <w:tcW w:w="1806" w:type="dxa"/>
            <w:vAlign w:val="center"/>
          </w:tcPr>
          <w:p w14:paraId="08C97A34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3461C94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2672641C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0D77411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2F920169" w14:textId="77777777" w:rsidTr="000A2015">
        <w:trPr>
          <w:jc w:val="center"/>
        </w:trPr>
        <w:tc>
          <w:tcPr>
            <w:tcW w:w="2196" w:type="dxa"/>
            <w:vAlign w:val="center"/>
          </w:tcPr>
          <w:p w14:paraId="5415516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14</w:t>
            </w:r>
          </w:p>
        </w:tc>
        <w:tc>
          <w:tcPr>
            <w:tcW w:w="1806" w:type="dxa"/>
            <w:vAlign w:val="center"/>
          </w:tcPr>
          <w:p w14:paraId="50E00FEA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1494</w:t>
            </w:r>
          </w:p>
        </w:tc>
        <w:tc>
          <w:tcPr>
            <w:tcW w:w="2111" w:type="dxa"/>
            <w:vAlign w:val="center"/>
          </w:tcPr>
          <w:p w14:paraId="3ECF72C1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37721B6C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2F92D8C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49B6D86C" w14:textId="77777777" w:rsidTr="000A2015">
        <w:trPr>
          <w:jc w:val="center"/>
        </w:trPr>
        <w:tc>
          <w:tcPr>
            <w:tcW w:w="2196" w:type="dxa"/>
            <w:vAlign w:val="center"/>
          </w:tcPr>
          <w:p w14:paraId="0F4CF3D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15</w:t>
            </w:r>
          </w:p>
        </w:tc>
        <w:tc>
          <w:tcPr>
            <w:tcW w:w="1806" w:type="dxa"/>
            <w:vAlign w:val="center"/>
          </w:tcPr>
          <w:p w14:paraId="16321DCD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111" w:type="dxa"/>
            <w:vAlign w:val="center"/>
          </w:tcPr>
          <w:p w14:paraId="1BADED88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7A7E4CC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5A53537D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6B59A492" w14:textId="77777777" w:rsidTr="000A2015">
        <w:trPr>
          <w:jc w:val="center"/>
        </w:trPr>
        <w:tc>
          <w:tcPr>
            <w:tcW w:w="2196" w:type="dxa"/>
            <w:vAlign w:val="center"/>
          </w:tcPr>
          <w:p w14:paraId="0699844D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16</w:t>
            </w:r>
          </w:p>
        </w:tc>
        <w:tc>
          <w:tcPr>
            <w:tcW w:w="1806" w:type="dxa"/>
            <w:vAlign w:val="center"/>
          </w:tcPr>
          <w:p w14:paraId="4A752203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0AA6B518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387E11B1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5779811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0727F086" w14:textId="77777777" w:rsidTr="000A2015">
        <w:trPr>
          <w:jc w:val="center"/>
        </w:trPr>
        <w:tc>
          <w:tcPr>
            <w:tcW w:w="2196" w:type="dxa"/>
            <w:vAlign w:val="center"/>
          </w:tcPr>
          <w:p w14:paraId="690B59BE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17</w:t>
            </w:r>
          </w:p>
        </w:tc>
        <w:tc>
          <w:tcPr>
            <w:tcW w:w="1806" w:type="dxa"/>
            <w:vAlign w:val="center"/>
          </w:tcPr>
          <w:p w14:paraId="737EACA8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5DB292AE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26B1FB8C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150BF7A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7541CB40" w14:textId="77777777" w:rsidTr="000A2015">
        <w:trPr>
          <w:jc w:val="center"/>
        </w:trPr>
        <w:tc>
          <w:tcPr>
            <w:tcW w:w="2196" w:type="dxa"/>
            <w:vAlign w:val="center"/>
          </w:tcPr>
          <w:p w14:paraId="2243030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18</w:t>
            </w:r>
          </w:p>
        </w:tc>
        <w:tc>
          <w:tcPr>
            <w:tcW w:w="1806" w:type="dxa"/>
            <w:vAlign w:val="center"/>
          </w:tcPr>
          <w:p w14:paraId="7FD7B573" w14:textId="77777777" w:rsidR="00177449" w:rsidRPr="00E86C92" w:rsidRDefault="008C52DD" w:rsidP="00335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1158E66E" w14:textId="77777777" w:rsidR="00177449" w:rsidRPr="00E86C92" w:rsidRDefault="007F5941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1A8CC1EF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24F8BB9A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056C53AE" w14:textId="77777777" w:rsidTr="000A2015">
        <w:trPr>
          <w:jc w:val="center"/>
        </w:trPr>
        <w:tc>
          <w:tcPr>
            <w:tcW w:w="2196" w:type="dxa"/>
            <w:vAlign w:val="center"/>
          </w:tcPr>
          <w:p w14:paraId="781F3AF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19</w:t>
            </w:r>
          </w:p>
        </w:tc>
        <w:tc>
          <w:tcPr>
            <w:tcW w:w="1806" w:type="dxa"/>
            <w:vAlign w:val="center"/>
          </w:tcPr>
          <w:p w14:paraId="61258146" w14:textId="77777777" w:rsidR="00177449" w:rsidRPr="00E86C92" w:rsidRDefault="008C52DD" w:rsidP="008E6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76DD4427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218C715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23E4390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27058101" w14:textId="77777777" w:rsidTr="000A2015">
        <w:trPr>
          <w:jc w:val="center"/>
        </w:trPr>
        <w:tc>
          <w:tcPr>
            <w:tcW w:w="2196" w:type="dxa"/>
            <w:vAlign w:val="center"/>
          </w:tcPr>
          <w:p w14:paraId="27D2EC0A" w14:textId="77777777" w:rsidR="00177449" w:rsidRPr="006B6E08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6B6E08">
              <w:rPr>
                <w:sz w:val="22"/>
                <w:szCs w:val="22"/>
              </w:rPr>
              <w:t>:ЗУ</w:t>
            </w:r>
            <w:proofErr w:type="gramEnd"/>
            <w:r w:rsidRPr="006B6E08">
              <w:rPr>
                <w:sz w:val="22"/>
                <w:szCs w:val="22"/>
              </w:rPr>
              <w:t>20</w:t>
            </w:r>
          </w:p>
        </w:tc>
        <w:tc>
          <w:tcPr>
            <w:tcW w:w="1806" w:type="dxa"/>
            <w:vAlign w:val="center"/>
          </w:tcPr>
          <w:p w14:paraId="61B60D74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2111" w:type="dxa"/>
            <w:vAlign w:val="center"/>
          </w:tcPr>
          <w:p w14:paraId="202F0278" w14:textId="77777777" w:rsidR="00177449" w:rsidRPr="00E86C92" w:rsidRDefault="006B6E08" w:rsidP="004E2354">
            <w:pPr>
              <w:jc w:val="center"/>
              <w:rPr>
                <w:sz w:val="22"/>
                <w:szCs w:val="22"/>
              </w:rPr>
            </w:pPr>
            <w:r w:rsidRPr="006B6E08">
              <w:rPr>
                <w:sz w:val="22"/>
                <w:szCs w:val="22"/>
              </w:rPr>
              <w:t>Для садоводства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467E7B94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7D57A944" w14:textId="77777777" w:rsidR="00177449" w:rsidRPr="00E86C92" w:rsidRDefault="000A2015" w:rsidP="004E2354">
            <w:pPr>
              <w:jc w:val="center"/>
              <w:rPr>
                <w:sz w:val="22"/>
                <w:szCs w:val="22"/>
              </w:rPr>
            </w:pPr>
            <w:r w:rsidRPr="000A2015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A2015" w:rsidRPr="00E86C92" w14:paraId="2315C0E3" w14:textId="77777777" w:rsidTr="000A2015">
        <w:trPr>
          <w:jc w:val="center"/>
        </w:trPr>
        <w:tc>
          <w:tcPr>
            <w:tcW w:w="2196" w:type="dxa"/>
            <w:vAlign w:val="center"/>
          </w:tcPr>
          <w:p w14:paraId="1932BB0A" w14:textId="77777777" w:rsidR="000A2015" w:rsidRPr="006B6E08" w:rsidRDefault="000A2015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6B6E08">
              <w:rPr>
                <w:sz w:val="22"/>
                <w:szCs w:val="22"/>
              </w:rPr>
              <w:t>:ЗУ</w:t>
            </w:r>
            <w:proofErr w:type="gramEnd"/>
            <w:r w:rsidRPr="006B6E08">
              <w:rPr>
                <w:sz w:val="22"/>
                <w:szCs w:val="22"/>
              </w:rPr>
              <w:t>21</w:t>
            </w:r>
          </w:p>
        </w:tc>
        <w:tc>
          <w:tcPr>
            <w:tcW w:w="1806" w:type="dxa"/>
            <w:vAlign w:val="center"/>
          </w:tcPr>
          <w:p w14:paraId="4A3E2089" w14:textId="77777777" w:rsidR="000A2015" w:rsidRPr="00E86C92" w:rsidRDefault="000A2015" w:rsidP="0056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2111" w:type="dxa"/>
            <w:vAlign w:val="center"/>
          </w:tcPr>
          <w:p w14:paraId="4C73008F" w14:textId="77777777" w:rsidR="000A2015" w:rsidRPr="00E86C92" w:rsidRDefault="006B6E08" w:rsidP="004E2354">
            <w:pPr>
              <w:jc w:val="center"/>
              <w:rPr>
                <w:sz w:val="22"/>
                <w:szCs w:val="22"/>
              </w:rPr>
            </w:pPr>
            <w:r w:rsidRPr="006B6E08">
              <w:rPr>
                <w:sz w:val="22"/>
                <w:szCs w:val="22"/>
              </w:rPr>
              <w:t>Для садоводства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72E95127" w14:textId="77777777" w:rsidR="000A2015" w:rsidRPr="00E86C92" w:rsidRDefault="000A2015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7BDB31E3" w14:textId="77777777" w:rsidR="000A2015" w:rsidRPr="00E86C92" w:rsidRDefault="000A2015" w:rsidP="000A2015">
            <w:pPr>
              <w:jc w:val="center"/>
              <w:rPr>
                <w:sz w:val="22"/>
                <w:szCs w:val="22"/>
              </w:rPr>
            </w:pPr>
            <w:r w:rsidRPr="000A2015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A2015" w:rsidRPr="00E86C92" w14:paraId="1B649241" w14:textId="77777777" w:rsidTr="000A2015">
        <w:trPr>
          <w:jc w:val="center"/>
        </w:trPr>
        <w:tc>
          <w:tcPr>
            <w:tcW w:w="2196" w:type="dxa"/>
            <w:vAlign w:val="center"/>
          </w:tcPr>
          <w:p w14:paraId="14957BD7" w14:textId="77777777" w:rsidR="000A2015" w:rsidRPr="006B6E08" w:rsidRDefault="000A2015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6B6E08">
              <w:rPr>
                <w:sz w:val="22"/>
                <w:szCs w:val="22"/>
              </w:rPr>
              <w:t>:ЗУ</w:t>
            </w:r>
            <w:proofErr w:type="gramEnd"/>
            <w:r w:rsidRPr="006B6E08">
              <w:rPr>
                <w:sz w:val="22"/>
                <w:szCs w:val="22"/>
              </w:rPr>
              <w:t>22</w:t>
            </w:r>
          </w:p>
        </w:tc>
        <w:tc>
          <w:tcPr>
            <w:tcW w:w="1806" w:type="dxa"/>
            <w:vAlign w:val="center"/>
          </w:tcPr>
          <w:p w14:paraId="45BCA37F" w14:textId="77777777" w:rsidR="000A2015" w:rsidRPr="00E86C92" w:rsidRDefault="000A2015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111" w:type="dxa"/>
            <w:vAlign w:val="center"/>
          </w:tcPr>
          <w:p w14:paraId="70D92869" w14:textId="77777777" w:rsidR="000A2015" w:rsidRPr="00E86C92" w:rsidRDefault="000A2015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55F025DA" w14:textId="77777777" w:rsidR="000A2015" w:rsidRPr="00E86C92" w:rsidRDefault="000A2015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78E8F0A3" w14:textId="77777777" w:rsidR="000A2015" w:rsidRPr="00E86C92" w:rsidRDefault="000A2015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A2015" w:rsidRPr="00E86C92" w14:paraId="07BC10CB" w14:textId="77777777" w:rsidTr="000A2015">
        <w:trPr>
          <w:jc w:val="center"/>
        </w:trPr>
        <w:tc>
          <w:tcPr>
            <w:tcW w:w="2196" w:type="dxa"/>
            <w:vAlign w:val="center"/>
          </w:tcPr>
          <w:p w14:paraId="7C4B96F6" w14:textId="77777777" w:rsidR="000A2015" w:rsidRPr="006B6E08" w:rsidRDefault="000A2015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6B6E08">
              <w:rPr>
                <w:sz w:val="22"/>
                <w:szCs w:val="22"/>
              </w:rPr>
              <w:t>:ЗУ</w:t>
            </w:r>
            <w:proofErr w:type="gramEnd"/>
            <w:r w:rsidRPr="006B6E08">
              <w:rPr>
                <w:sz w:val="22"/>
                <w:szCs w:val="22"/>
              </w:rPr>
              <w:t>23</w:t>
            </w:r>
          </w:p>
        </w:tc>
        <w:tc>
          <w:tcPr>
            <w:tcW w:w="1806" w:type="dxa"/>
            <w:vAlign w:val="center"/>
          </w:tcPr>
          <w:p w14:paraId="7AEB42EA" w14:textId="77777777" w:rsidR="000A2015" w:rsidRPr="00E86C92" w:rsidRDefault="000A2015" w:rsidP="00565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2111" w:type="dxa"/>
            <w:vAlign w:val="center"/>
          </w:tcPr>
          <w:p w14:paraId="2E730C69" w14:textId="77777777" w:rsidR="000A2015" w:rsidRPr="00E86C92" w:rsidRDefault="000A2015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садоводства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0EAFE64C" w14:textId="77777777" w:rsidR="000A2015" w:rsidRPr="00E86C92" w:rsidRDefault="000A2015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0D22B666" w14:textId="77777777" w:rsidR="000A2015" w:rsidRPr="00E86C92" w:rsidRDefault="000A2015" w:rsidP="000A2015">
            <w:pPr>
              <w:jc w:val="center"/>
              <w:rPr>
                <w:sz w:val="22"/>
                <w:szCs w:val="22"/>
              </w:rPr>
            </w:pPr>
            <w:r w:rsidRPr="000A2015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440E98" w:rsidRPr="00E86C92" w14:paraId="7A0AFB01" w14:textId="77777777" w:rsidTr="00DF5BCF">
        <w:trPr>
          <w:jc w:val="center"/>
        </w:trPr>
        <w:tc>
          <w:tcPr>
            <w:tcW w:w="2196" w:type="dxa"/>
          </w:tcPr>
          <w:p w14:paraId="54DCF5E4" w14:textId="77777777" w:rsidR="00440E98" w:rsidRDefault="00440E98" w:rsidP="00440E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3BD203DF" w14:textId="77777777" w:rsidR="00440E98" w:rsidRDefault="00440E98" w:rsidP="00440E98">
            <w:pPr>
              <w:jc w:val="center"/>
            </w:pPr>
            <w:proofErr w:type="gramStart"/>
            <w:r w:rsidRPr="00642EC2">
              <w:rPr>
                <w:sz w:val="22"/>
                <w:szCs w:val="22"/>
              </w:rPr>
              <w:t>:ЗУ</w:t>
            </w:r>
            <w:proofErr w:type="gramEnd"/>
            <w:r w:rsidRPr="00642EC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06" w:type="dxa"/>
            <w:vAlign w:val="center"/>
          </w:tcPr>
          <w:p w14:paraId="02EB45E7" w14:textId="77777777" w:rsidR="00440E98" w:rsidRPr="00E86C92" w:rsidRDefault="00440E98" w:rsidP="00045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111" w:type="dxa"/>
            <w:vAlign w:val="center"/>
          </w:tcPr>
          <w:p w14:paraId="16E551C3" w14:textId="77777777" w:rsidR="00440E98" w:rsidRPr="00E86C92" w:rsidRDefault="00440E98" w:rsidP="00045D6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Комунальное</w:t>
            </w:r>
            <w:proofErr w:type="spellEnd"/>
            <w:r>
              <w:rPr>
                <w:sz w:val="22"/>
                <w:szCs w:val="22"/>
              </w:rPr>
              <w:t xml:space="preserve"> обслуживание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767E6B13" w14:textId="77777777" w:rsidR="00440E98" w:rsidRPr="00E86C92" w:rsidRDefault="00440E98" w:rsidP="00045D6E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6ADEA273" w14:textId="77777777" w:rsidR="00440E98" w:rsidRPr="00E86C92" w:rsidRDefault="00440E98" w:rsidP="00045D6E">
            <w:pPr>
              <w:jc w:val="center"/>
              <w:rPr>
                <w:sz w:val="22"/>
                <w:szCs w:val="22"/>
              </w:rPr>
            </w:pPr>
            <w:r w:rsidRPr="000A2015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440E98" w:rsidRPr="00E86C92" w14:paraId="2E9146BE" w14:textId="77777777" w:rsidTr="00DF5BCF">
        <w:trPr>
          <w:jc w:val="center"/>
        </w:trPr>
        <w:tc>
          <w:tcPr>
            <w:tcW w:w="2196" w:type="dxa"/>
          </w:tcPr>
          <w:p w14:paraId="124C3E7E" w14:textId="77777777" w:rsidR="00440E98" w:rsidRDefault="00440E98" w:rsidP="00440E98">
            <w:pPr>
              <w:jc w:val="center"/>
              <w:rPr>
                <w:sz w:val="22"/>
                <w:szCs w:val="22"/>
              </w:rPr>
            </w:pPr>
          </w:p>
          <w:p w14:paraId="12061542" w14:textId="77777777" w:rsidR="00440E98" w:rsidRPr="00440E98" w:rsidRDefault="00440E98" w:rsidP="00440E98">
            <w:pPr>
              <w:jc w:val="center"/>
              <w:rPr>
                <w:sz w:val="22"/>
                <w:szCs w:val="22"/>
              </w:rPr>
            </w:pPr>
            <w:proofErr w:type="gramStart"/>
            <w:r w:rsidRPr="00642EC2">
              <w:rPr>
                <w:sz w:val="22"/>
                <w:szCs w:val="22"/>
              </w:rPr>
              <w:t>:ЗУ</w:t>
            </w:r>
            <w:proofErr w:type="gramEnd"/>
            <w:r w:rsidRPr="00642EC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06" w:type="dxa"/>
            <w:vAlign w:val="center"/>
          </w:tcPr>
          <w:p w14:paraId="0E6A4245" w14:textId="77777777" w:rsidR="00440E98" w:rsidRPr="00E86C92" w:rsidRDefault="00440E98" w:rsidP="00045D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111" w:type="dxa"/>
            <w:vAlign w:val="center"/>
          </w:tcPr>
          <w:p w14:paraId="1D7D1AE0" w14:textId="77777777" w:rsidR="00440E98" w:rsidRPr="00E86C92" w:rsidRDefault="00440E98" w:rsidP="00045D6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Комунальное</w:t>
            </w:r>
            <w:proofErr w:type="spellEnd"/>
            <w:r>
              <w:rPr>
                <w:sz w:val="22"/>
                <w:szCs w:val="22"/>
              </w:rPr>
              <w:t xml:space="preserve"> обслуживание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637CB3A1" w14:textId="77777777" w:rsidR="00440E98" w:rsidRPr="00E86C92" w:rsidRDefault="00440E98" w:rsidP="00045D6E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4204006E" w14:textId="77777777" w:rsidR="00440E98" w:rsidRPr="00E86C92" w:rsidRDefault="00440E98" w:rsidP="00045D6E">
            <w:pPr>
              <w:jc w:val="center"/>
              <w:rPr>
                <w:sz w:val="22"/>
                <w:szCs w:val="22"/>
              </w:rPr>
            </w:pPr>
            <w:r w:rsidRPr="000A2015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</w:tbl>
    <w:p w14:paraId="1653A524" w14:textId="77777777"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21F31FCF" w14:textId="77777777" w:rsidR="00B90CE5" w:rsidRDefault="00B90CE5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071817DA" w14:textId="77777777" w:rsidR="00566790" w:rsidRDefault="00566790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14:paraId="4257BCE5" w14:textId="77777777" w:rsidR="00566790" w:rsidRDefault="00566790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14:paraId="3AF66799" w14:textId="77777777" w:rsidR="0049769B" w:rsidRDefault="000E1161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  <w:r w:rsidRPr="002D5F28">
        <w:rPr>
          <w:b/>
          <w:sz w:val="28"/>
          <w:szCs w:val="28"/>
          <w:lang w:eastAsia="ru-RU" w:bidi="ar-SA"/>
        </w:rPr>
        <w:t>Каталог координат красных линий</w:t>
      </w:r>
    </w:p>
    <w:p w14:paraId="19F11A39" w14:textId="77777777" w:rsidR="00734F3D" w:rsidRDefault="00734F3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tbl>
      <w:tblPr>
        <w:tblW w:w="3680" w:type="dxa"/>
        <w:jc w:val="center"/>
        <w:tblLook w:val="04A0" w:firstRow="1" w:lastRow="0" w:firstColumn="1" w:lastColumn="0" w:noHBand="0" w:noVBand="1"/>
      </w:tblPr>
      <w:tblGrid>
        <w:gridCol w:w="900"/>
        <w:gridCol w:w="1360"/>
        <w:gridCol w:w="1420"/>
      </w:tblGrid>
      <w:tr w:rsidR="004A67E6" w:rsidRPr="004A67E6" w14:paraId="201830B0" w14:textId="77777777" w:rsidTr="004A67E6">
        <w:trPr>
          <w:trHeight w:val="45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B4AD" w14:textId="77777777" w:rsidR="004A67E6" w:rsidRPr="004A67E6" w:rsidRDefault="004A67E6" w:rsidP="004A67E6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4A67E6">
              <w:rPr>
                <w:b/>
                <w:bCs/>
                <w:color w:val="000000"/>
                <w:lang w:eastAsia="ru-RU" w:bidi="ar-SA"/>
              </w:rPr>
              <w:t>Имя</w:t>
            </w:r>
            <w:r w:rsidRPr="004A67E6">
              <w:rPr>
                <w:b/>
                <w:bCs/>
                <w:color w:val="000000"/>
                <w:lang w:eastAsia="ru-RU" w:bidi="ar-SA"/>
              </w:rPr>
              <w:br/>
              <w:t>точки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44FC" w14:textId="77777777" w:rsidR="004A67E6" w:rsidRPr="004A67E6" w:rsidRDefault="004A67E6" w:rsidP="004A67E6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4A67E6">
              <w:rPr>
                <w:b/>
                <w:bCs/>
                <w:color w:val="000000"/>
                <w:lang w:eastAsia="ru-RU" w:bidi="ar-SA"/>
              </w:rPr>
              <w:t>X, м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6637" w14:textId="77777777" w:rsidR="004A67E6" w:rsidRPr="004A67E6" w:rsidRDefault="004A67E6" w:rsidP="004A67E6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4A67E6">
              <w:rPr>
                <w:b/>
                <w:bCs/>
                <w:color w:val="000000"/>
                <w:lang w:eastAsia="ru-RU" w:bidi="ar-SA"/>
              </w:rPr>
              <w:t>Y, м</w:t>
            </w:r>
          </w:p>
        </w:tc>
      </w:tr>
      <w:tr w:rsidR="004A67E6" w:rsidRPr="004A67E6" w14:paraId="1F9CA9A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883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42E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337709.34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61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2225433.71</w:t>
            </w:r>
          </w:p>
        </w:tc>
      </w:tr>
      <w:tr w:rsidR="004A67E6" w:rsidRPr="004A67E6" w14:paraId="5DC3E62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15D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302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337709.76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077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2225463.70</w:t>
            </w:r>
          </w:p>
        </w:tc>
      </w:tr>
      <w:tr w:rsidR="004A67E6" w:rsidRPr="004A67E6" w14:paraId="2D8063F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4D2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8DD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337710.18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0FB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2225493.70</w:t>
            </w:r>
          </w:p>
        </w:tc>
      </w:tr>
      <w:tr w:rsidR="004A67E6" w:rsidRPr="004A67E6" w14:paraId="169D5F5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43C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76C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337710.60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134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2225523.70</w:t>
            </w:r>
          </w:p>
        </w:tc>
      </w:tr>
      <w:tr w:rsidR="004A67E6" w:rsidRPr="004A67E6" w14:paraId="1E8C154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0F7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D15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337711.01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4FB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2225553.65</w:t>
            </w:r>
          </w:p>
        </w:tc>
      </w:tr>
      <w:tr w:rsidR="004A67E6" w:rsidRPr="004A67E6" w14:paraId="0D8A651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C03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217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05F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2225583.68</w:t>
            </w:r>
          </w:p>
        </w:tc>
      </w:tr>
      <w:tr w:rsidR="004A67E6" w:rsidRPr="004A67E6" w14:paraId="740640F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2DC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E50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337711.85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4C4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2225613.68</w:t>
            </w:r>
          </w:p>
        </w:tc>
      </w:tr>
      <w:tr w:rsidR="004A67E6" w:rsidRPr="004A67E6" w14:paraId="08FF809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49A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6FB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A61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2225643.65</w:t>
            </w:r>
          </w:p>
        </w:tc>
      </w:tr>
      <w:tr w:rsidR="004A67E6" w:rsidRPr="004A67E6" w14:paraId="046B975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2E1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118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337712.57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293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2225663.89</w:t>
            </w:r>
          </w:p>
        </w:tc>
      </w:tr>
      <w:tr w:rsidR="004A67E6" w:rsidRPr="004A67E6" w14:paraId="5E2BEF0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0B4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024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337682.92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3DC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2225664.50</w:t>
            </w:r>
          </w:p>
        </w:tc>
      </w:tr>
      <w:tr w:rsidR="004A67E6" w:rsidRPr="004A67E6" w14:paraId="09E9E79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248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173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337670.56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901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2225664.75</w:t>
            </w:r>
          </w:p>
        </w:tc>
      </w:tr>
      <w:tr w:rsidR="004A67E6" w:rsidRPr="004A67E6" w14:paraId="06CD521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738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3DA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337641.46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4FF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2225665.40</w:t>
            </w:r>
          </w:p>
        </w:tc>
      </w:tr>
      <w:tr w:rsidR="004A67E6" w:rsidRPr="004A67E6" w14:paraId="679E1E0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D4A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451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5A3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2225666.08</w:t>
            </w:r>
          </w:p>
        </w:tc>
      </w:tr>
      <w:tr w:rsidR="004A67E6" w:rsidRPr="004A67E6" w14:paraId="10C1800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178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957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337612.30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DBC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2225645.15</w:t>
            </w:r>
          </w:p>
        </w:tc>
      </w:tr>
      <w:tr w:rsidR="004A67E6" w:rsidRPr="004A67E6" w14:paraId="731C931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BBF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3B9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A8F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2225615.15</w:t>
            </w:r>
          </w:p>
        </w:tc>
      </w:tr>
      <w:tr w:rsidR="004A67E6" w:rsidRPr="004A67E6" w14:paraId="5311A18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121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CF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337611.47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B81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2225585.15</w:t>
            </w:r>
          </w:p>
        </w:tc>
      </w:tr>
      <w:tr w:rsidR="004A67E6" w:rsidRPr="004A67E6" w14:paraId="6638C5F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456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80D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337611.05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9EF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2225555.16</w:t>
            </w:r>
          </w:p>
        </w:tc>
      </w:tr>
      <w:tr w:rsidR="004A67E6" w:rsidRPr="004A67E6" w14:paraId="2582387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627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23C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337610.60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899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2225525.08</w:t>
            </w:r>
          </w:p>
        </w:tc>
      </w:tr>
      <w:tr w:rsidR="004A67E6" w:rsidRPr="004A67E6" w14:paraId="34A2FE1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B3F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3EA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337610.20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AB4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2225495.10</w:t>
            </w:r>
          </w:p>
        </w:tc>
      </w:tr>
      <w:tr w:rsidR="004A67E6" w:rsidRPr="004A67E6" w14:paraId="39BB141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56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E16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337609.78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EDC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2225465.09</w:t>
            </w:r>
          </w:p>
        </w:tc>
      </w:tr>
      <w:tr w:rsidR="004A67E6" w:rsidRPr="004A67E6" w14:paraId="1696A46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32B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675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DAF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2225435.10</w:t>
            </w:r>
          </w:p>
        </w:tc>
      </w:tr>
      <w:tr w:rsidR="004A67E6" w:rsidRPr="004A67E6" w14:paraId="48218DB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E4D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0B5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337659.35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CC2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2225434.39</w:t>
            </w:r>
          </w:p>
        </w:tc>
      </w:tr>
      <w:tr w:rsidR="004A67E6" w:rsidRPr="004A67E6" w14:paraId="57FE79B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A35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E04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337744.91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03A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2225433.67</w:t>
            </w:r>
          </w:p>
        </w:tc>
      </w:tr>
      <w:tr w:rsidR="004A67E6" w:rsidRPr="004A67E6" w14:paraId="09C3255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E7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A1C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337730.13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8B7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2225433.59</w:t>
            </w:r>
          </w:p>
        </w:tc>
      </w:tr>
      <w:tr w:rsidR="004A67E6" w:rsidRPr="004A67E6" w14:paraId="098AE6B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A31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A34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337724.80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559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2225457.40</w:t>
            </w:r>
          </w:p>
        </w:tc>
      </w:tr>
      <w:tr w:rsidR="004A67E6" w:rsidRPr="004A67E6" w14:paraId="117D8A0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773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464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337724.82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09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2225459.28</w:t>
            </w:r>
          </w:p>
        </w:tc>
      </w:tr>
      <w:tr w:rsidR="004A67E6" w:rsidRPr="004A67E6" w14:paraId="647A64F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97D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EB8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337725.20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340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2225478.34</w:t>
            </w:r>
          </w:p>
        </w:tc>
      </w:tr>
      <w:tr w:rsidR="004A67E6" w:rsidRPr="004A67E6" w14:paraId="3F9788F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F87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224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337725.33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11D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2225492.91</w:t>
            </w:r>
          </w:p>
        </w:tc>
      </w:tr>
      <w:tr w:rsidR="004A67E6" w:rsidRPr="004A67E6" w14:paraId="76B0356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75D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AA3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337725.46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5D9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2225506.41</w:t>
            </w:r>
          </w:p>
        </w:tc>
      </w:tr>
      <w:tr w:rsidR="004A67E6" w:rsidRPr="004A67E6" w14:paraId="6CFDEB6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CE0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1C9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337725.59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A73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2225519.51</w:t>
            </w:r>
          </w:p>
        </w:tc>
      </w:tr>
      <w:tr w:rsidR="004A67E6" w:rsidRPr="004A67E6" w14:paraId="30AAD42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BDD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BE7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337726.09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E79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2225555.88</w:t>
            </w:r>
          </w:p>
        </w:tc>
      </w:tr>
      <w:tr w:rsidR="004A67E6" w:rsidRPr="004A67E6" w14:paraId="53B400E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30B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827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337726.67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12F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2225589.02</w:t>
            </w:r>
          </w:p>
        </w:tc>
      </w:tr>
      <w:tr w:rsidR="004A67E6" w:rsidRPr="004A67E6" w14:paraId="7EC80B5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0EE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FA4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1BA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2225619.02</w:t>
            </w:r>
          </w:p>
        </w:tc>
      </w:tr>
      <w:tr w:rsidR="004A67E6" w:rsidRPr="004A67E6" w14:paraId="0A120A5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016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51D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337727.53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9B7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2225649.10</w:t>
            </w:r>
          </w:p>
        </w:tc>
      </w:tr>
      <w:tr w:rsidR="004A67E6" w:rsidRPr="004A67E6" w14:paraId="5AF3A64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7B3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lastRenderedPageBreak/>
              <w:t>н35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239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337727.94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D7E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2225679.10</w:t>
            </w:r>
          </w:p>
        </w:tc>
      </w:tr>
      <w:tr w:rsidR="004A67E6" w:rsidRPr="004A67E6" w14:paraId="16DF94E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729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F12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337728.35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A2F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2225709.05</w:t>
            </w:r>
          </w:p>
        </w:tc>
      </w:tr>
      <w:tr w:rsidR="004A67E6" w:rsidRPr="004A67E6" w14:paraId="3E2F670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499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F52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D39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2225739.09</w:t>
            </w:r>
          </w:p>
        </w:tc>
      </w:tr>
      <w:tr w:rsidR="004A67E6" w:rsidRPr="004A67E6" w14:paraId="035ECAD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1D7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0DF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337748.78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8AF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2225738.81</w:t>
            </w:r>
          </w:p>
        </w:tc>
      </w:tr>
      <w:tr w:rsidR="004A67E6" w:rsidRPr="004A67E6" w14:paraId="5BB01AF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D6D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31E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337768.77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3F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2225738.53</w:t>
            </w:r>
          </w:p>
        </w:tc>
      </w:tr>
      <w:tr w:rsidR="004A67E6" w:rsidRPr="004A67E6" w14:paraId="140D00C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D45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008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337788.77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C6C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2225738.26</w:t>
            </w:r>
          </w:p>
        </w:tc>
      </w:tr>
      <w:tr w:rsidR="004A67E6" w:rsidRPr="004A67E6" w14:paraId="7D98B61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C4C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F5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337795.02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7F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2225738.17</w:t>
            </w:r>
          </w:p>
        </w:tc>
      </w:tr>
      <w:tr w:rsidR="004A67E6" w:rsidRPr="004A67E6" w14:paraId="57EC518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A0F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397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337778.65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7A7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2225618.35</w:t>
            </w:r>
          </w:p>
        </w:tc>
      </w:tr>
      <w:tr w:rsidR="004A67E6" w:rsidRPr="004A67E6" w14:paraId="44E7F32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165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039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337774.42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430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2225588.44</w:t>
            </w:r>
          </w:p>
        </w:tc>
      </w:tr>
      <w:tr w:rsidR="004A67E6" w:rsidRPr="004A67E6" w14:paraId="75B01F7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0A7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46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337769.76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FDE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2225556.14</w:t>
            </w:r>
          </w:p>
        </w:tc>
      </w:tr>
      <w:tr w:rsidR="004A67E6" w:rsidRPr="004A67E6" w14:paraId="13C7CC1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EEB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142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337764.59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09A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2225520.11</w:t>
            </w:r>
          </w:p>
        </w:tc>
      </w:tr>
      <w:tr w:rsidR="004A67E6" w:rsidRPr="004A67E6" w14:paraId="5AE8DCC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2E6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21C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337762.63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570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2225506.93</w:t>
            </w:r>
          </w:p>
        </w:tc>
      </w:tr>
      <w:tr w:rsidR="004A67E6" w:rsidRPr="004A67E6" w14:paraId="7D85B06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1A8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7AC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337760.54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D8D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2225492.79</w:t>
            </w:r>
          </w:p>
        </w:tc>
      </w:tr>
      <w:tr w:rsidR="004A67E6" w:rsidRPr="004A67E6" w14:paraId="684774F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20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BD5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337758.37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609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2225478.20</w:t>
            </w:r>
          </w:p>
        </w:tc>
      </w:tr>
      <w:tr w:rsidR="004A67E6" w:rsidRPr="004A67E6" w14:paraId="5CD096A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FCD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F7D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337757.76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836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2225478.20</w:t>
            </w:r>
          </w:p>
        </w:tc>
      </w:tr>
      <w:tr w:rsidR="004A67E6" w:rsidRPr="004A67E6" w14:paraId="60A81E6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54B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09F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337754.96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EFA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2225459.13</w:t>
            </w:r>
          </w:p>
        </w:tc>
      </w:tr>
      <w:tr w:rsidR="004A67E6" w:rsidRPr="004A67E6" w14:paraId="5647AD6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3B5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B9E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337753.91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5E7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2225452.42</w:t>
            </w:r>
          </w:p>
        </w:tc>
      </w:tr>
      <w:tr w:rsidR="004A67E6" w:rsidRPr="004A67E6" w14:paraId="2AFF4AA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8FD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4C5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337798.02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EE5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2225758.51</w:t>
            </w:r>
          </w:p>
        </w:tc>
      </w:tr>
      <w:tr w:rsidR="004A67E6" w:rsidRPr="004A67E6" w14:paraId="7543771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F59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74E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337825.99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52E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2225912.75</w:t>
            </w:r>
          </w:p>
        </w:tc>
      </w:tr>
      <w:tr w:rsidR="004A67E6" w:rsidRPr="004A67E6" w14:paraId="0185C8D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FEF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860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337818.22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7FC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2225915.62</w:t>
            </w:r>
          </w:p>
        </w:tc>
      </w:tr>
      <w:tr w:rsidR="004A67E6" w:rsidRPr="004A67E6" w14:paraId="2F1B7AA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A7E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89C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337731.28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91B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2225896.88</w:t>
            </w:r>
          </w:p>
        </w:tc>
      </w:tr>
      <w:tr w:rsidR="004A67E6" w:rsidRPr="004A67E6" w14:paraId="732A4F0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B8E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28C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337729.14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DA6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2225759.27</w:t>
            </w:r>
          </w:p>
        </w:tc>
      </w:tr>
      <w:tr w:rsidR="004A67E6" w:rsidRPr="004A67E6" w14:paraId="21BCDBF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710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E22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337734.13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A60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2225758.94</w:t>
            </w:r>
          </w:p>
        </w:tc>
      </w:tr>
      <w:tr w:rsidR="004A67E6" w:rsidRPr="004A67E6" w14:paraId="2BBEC94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DE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F0D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337764.11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224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2225758.50</w:t>
            </w:r>
          </w:p>
        </w:tc>
      </w:tr>
      <w:tr w:rsidR="004A67E6" w:rsidRPr="004A67E6" w14:paraId="121A2C9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062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0F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337794.50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A62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2225758.51</w:t>
            </w:r>
          </w:p>
        </w:tc>
      </w:tr>
      <w:tr w:rsidR="004A67E6" w:rsidRPr="004A67E6" w14:paraId="07AD5AB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978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89C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B92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2225676.23</w:t>
            </w:r>
          </w:p>
        </w:tc>
      </w:tr>
      <w:tr w:rsidR="004A67E6" w:rsidRPr="004A67E6" w14:paraId="27015DB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FB8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2B1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337613.00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EF6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2225705.14</w:t>
            </w:r>
          </w:p>
        </w:tc>
      </w:tr>
      <w:tr w:rsidR="004A67E6" w:rsidRPr="004A67E6" w14:paraId="53F64B0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0A8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96B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A56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2225735.08</w:t>
            </w:r>
          </w:p>
        </w:tc>
      </w:tr>
      <w:tr w:rsidR="004A67E6" w:rsidRPr="004A67E6" w14:paraId="23C6DF3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AAA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AC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337613.96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1C4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2225765.07</w:t>
            </w:r>
          </w:p>
        </w:tc>
      </w:tr>
      <w:tr w:rsidR="004A67E6" w:rsidRPr="004A67E6" w14:paraId="0D482AA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E72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7B4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337614.38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A19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2225795.07</w:t>
            </w:r>
          </w:p>
        </w:tc>
      </w:tr>
      <w:tr w:rsidR="004A67E6" w:rsidRPr="004A67E6" w14:paraId="073A37F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E16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B74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337614.78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2BF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2225825.07</w:t>
            </w:r>
          </w:p>
        </w:tc>
      </w:tr>
      <w:tr w:rsidR="004A67E6" w:rsidRPr="004A67E6" w14:paraId="62F021E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B52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41A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337615.21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C0B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2225855.13</w:t>
            </w:r>
          </w:p>
        </w:tc>
      </w:tr>
      <w:tr w:rsidR="004A67E6" w:rsidRPr="004A67E6" w14:paraId="234A0D7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19D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450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B5D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2225885.12</w:t>
            </w:r>
          </w:p>
        </w:tc>
      </w:tr>
      <w:tr w:rsidR="004A67E6" w:rsidRPr="004A67E6" w14:paraId="5263237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347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7F1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337665.62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93E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2225884.43</w:t>
            </w:r>
          </w:p>
        </w:tc>
      </w:tr>
      <w:tr w:rsidR="004A67E6" w:rsidRPr="004A67E6" w14:paraId="520FAE7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73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FAF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337715.57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6F5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2225883.66</w:t>
            </w:r>
          </w:p>
        </w:tc>
      </w:tr>
      <w:tr w:rsidR="004A67E6" w:rsidRPr="004A67E6" w14:paraId="52E5DF4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66D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2F2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337715.20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B83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2225853.64</w:t>
            </w:r>
          </w:p>
        </w:tc>
      </w:tr>
      <w:tr w:rsidR="004A67E6" w:rsidRPr="004A67E6" w14:paraId="3CFA567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FFA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DD5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337714.78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42B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2225823.68</w:t>
            </w:r>
          </w:p>
        </w:tc>
      </w:tr>
      <w:tr w:rsidR="004A67E6" w:rsidRPr="004A67E6" w14:paraId="3377B94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7B7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E14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337714.37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E7E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2225793.68</w:t>
            </w:r>
          </w:p>
        </w:tc>
      </w:tr>
      <w:tr w:rsidR="004A67E6" w:rsidRPr="004A67E6" w14:paraId="7E73AC4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88C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10E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337713.95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939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2225763.69</w:t>
            </w:r>
          </w:p>
        </w:tc>
      </w:tr>
      <w:tr w:rsidR="004A67E6" w:rsidRPr="004A67E6" w14:paraId="3AE5633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B7B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FF6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337713.53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072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2225733.69</w:t>
            </w:r>
          </w:p>
        </w:tc>
      </w:tr>
      <w:tr w:rsidR="004A67E6" w:rsidRPr="004A67E6" w14:paraId="76B3F98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457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lastRenderedPageBreak/>
              <w:t>н75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E1B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337713.12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C40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2225703.70</w:t>
            </w:r>
          </w:p>
        </w:tc>
      </w:tr>
      <w:tr w:rsidR="004A67E6" w:rsidRPr="004A67E6" w14:paraId="60767F7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322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6C3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337712.71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B6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2225673.78</w:t>
            </w:r>
          </w:p>
        </w:tc>
      </w:tr>
      <w:tr w:rsidR="004A67E6" w:rsidRPr="004A67E6" w14:paraId="6E1280E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130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D7F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337692.80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01D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2225674.26</w:t>
            </w:r>
          </w:p>
        </w:tc>
      </w:tr>
      <w:tr w:rsidR="004A67E6" w:rsidRPr="004A67E6" w14:paraId="09E3874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C69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F41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337672.84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D5C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2225674.74</w:t>
            </w:r>
          </w:p>
        </w:tc>
      </w:tr>
      <w:tr w:rsidR="004A67E6" w:rsidRPr="004A67E6" w14:paraId="2658E0C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103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305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337652.42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B7D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2225675.24</w:t>
            </w:r>
          </w:p>
        </w:tc>
      </w:tr>
      <w:tr w:rsidR="004A67E6" w:rsidRPr="004A67E6" w14:paraId="4FA2242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80D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BC8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337632.20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9F3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2225675.75</w:t>
            </w:r>
          </w:p>
        </w:tc>
      </w:tr>
      <w:tr w:rsidR="004A67E6" w:rsidRPr="004A67E6" w14:paraId="0EDA107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9D5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58B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337597.64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483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2225676.59</w:t>
            </w:r>
          </w:p>
        </w:tc>
      </w:tr>
      <w:tr w:rsidR="004A67E6" w:rsidRPr="004A67E6" w14:paraId="465C35F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7EB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47D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337597.91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8A8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2225696.60</w:t>
            </w:r>
          </w:p>
        </w:tc>
      </w:tr>
      <w:tr w:rsidR="004A67E6" w:rsidRPr="004A67E6" w14:paraId="671D177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159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620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337598.17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BA2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2225716.59</w:t>
            </w:r>
          </w:p>
        </w:tc>
      </w:tr>
      <w:tr w:rsidR="004A67E6" w:rsidRPr="004A67E6" w14:paraId="54983D4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391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54F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337598.44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25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2225736.59</w:t>
            </w:r>
          </w:p>
        </w:tc>
      </w:tr>
      <w:tr w:rsidR="004A67E6" w:rsidRPr="004A67E6" w14:paraId="7CA8825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191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A0E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337598.71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052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2225756.59</w:t>
            </w:r>
          </w:p>
        </w:tc>
      </w:tr>
      <w:tr w:rsidR="004A67E6" w:rsidRPr="004A67E6" w14:paraId="7D14894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D6B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EA4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337598.97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3C7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2225776.59</w:t>
            </w:r>
          </w:p>
        </w:tc>
      </w:tr>
      <w:tr w:rsidR="004A67E6" w:rsidRPr="004A67E6" w14:paraId="0230DE8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5AA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0F3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337599.24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397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2225796.59</w:t>
            </w:r>
          </w:p>
        </w:tc>
      </w:tr>
      <w:tr w:rsidR="004A67E6" w:rsidRPr="004A67E6" w14:paraId="2383F42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C4E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615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337599.51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759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2225816.60</w:t>
            </w:r>
          </w:p>
        </w:tc>
      </w:tr>
      <w:tr w:rsidR="004A67E6" w:rsidRPr="004A67E6" w14:paraId="10BB9C4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14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D42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337599.78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5CF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2225836.58</w:t>
            </w:r>
          </w:p>
        </w:tc>
      </w:tr>
      <w:tr w:rsidR="004A67E6" w:rsidRPr="004A67E6" w14:paraId="53AC386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82D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5D6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167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2225857.84</w:t>
            </w:r>
          </w:p>
        </w:tc>
      </w:tr>
      <w:tr w:rsidR="004A67E6" w:rsidRPr="004A67E6" w14:paraId="7B8A974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C6B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71F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337600.54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B50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2225887.84</w:t>
            </w:r>
          </w:p>
        </w:tc>
      </w:tr>
      <w:tr w:rsidR="004A67E6" w:rsidRPr="004A67E6" w14:paraId="7050ED4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281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646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337550.77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94C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2225897.73</w:t>
            </w:r>
          </w:p>
        </w:tc>
      </w:tr>
      <w:tr w:rsidR="004A67E6" w:rsidRPr="004A67E6" w14:paraId="319D5A8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020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76F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337550.55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2EF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2225888.53</w:t>
            </w:r>
          </w:p>
        </w:tc>
      </w:tr>
      <w:tr w:rsidR="004A67E6" w:rsidRPr="004A67E6" w14:paraId="3F794F1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9C2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6DB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C32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2225858.54</w:t>
            </w:r>
          </w:p>
        </w:tc>
      </w:tr>
      <w:tr w:rsidR="004A67E6" w:rsidRPr="004A67E6" w14:paraId="2642A71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E75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DBF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337571.67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4BE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2225858.23</w:t>
            </w:r>
          </w:p>
        </w:tc>
      </w:tr>
      <w:tr w:rsidR="004A67E6" w:rsidRPr="004A67E6" w14:paraId="3443BCF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3D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D20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337571.43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E30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2225837.26</w:t>
            </w:r>
          </w:p>
        </w:tc>
      </w:tr>
      <w:tr w:rsidR="004A67E6" w:rsidRPr="004A67E6" w14:paraId="6BCDC8A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FF2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A0E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337569.78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DC6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2225837.30</w:t>
            </w:r>
          </w:p>
        </w:tc>
      </w:tr>
      <w:tr w:rsidR="004A67E6" w:rsidRPr="004A67E6" w14:paraId="7E3EBBC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D20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BC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337569.52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BFF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2225817.30</w:t>
            </w:r>
          </w:p>
        </w:tc>
      </w:tr>
      <w:tr w:rsidR="004A67E6" w:rsidRPr="004A67E6" w14:paraId="2B6CD5D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57E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136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337569.24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26E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2225797.30</w:t>
            </w:r>
          </w:p>
        </w:tc>
      </w:tr>
      <w:tr w:rsidR="004A67E6" w:rsidRPr="004A67E6" w14:paraId="297EBF0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767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736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337568.98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835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2225777.30</w:t>
            </w:r>
          </w:p>
        </w:tc>
      </w:tr>
      <w:tr w:rsidR="004A67E6" w:rsidRPr="004A67E6" w14:paraId="4BFBEA6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62C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545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337568.71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595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2225757.30</w:t>
            </w:r>
          </w:p>
        </w:tc>
      </w:tr>
      <w:tr w:rsidR="004A67E6" w:rsidRPr="004A67E6" w14:paraId="70024B9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2BF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81B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337568.45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FB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2225737.31</w:t>
            </w:r>
          </w:p>
        </w:tc>
      </w:tr>
      <w:tr w:rsidR="004A67E6" w:rsidRPr="004A67E6" w14:paraId="3C05CD6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D39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207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337568.17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7D6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2225717.24</w:t>
            </w:r>
          </w:p>
        </w:tc>
      </w:tr>
      <w:tr w:rsidR="004A67E6" w:rsidRPr="004A67E6" w14:paraId="6463F02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F0D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F91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337567.89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B04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2225697.25</w:t>
            </w:r>
          </w:p>
        </w:tc>
      </w:tr>
      <w:tr w:rsidR="004A67E6" w:rsidRPr="004A67E6" w14:paraId="665682B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103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C89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337567.63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B0F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2225677.31</w:t>
            </w:r>
          </w:p>
        </w:tc>
      </w:tr>
      <w:tr w:rsidR="004A67E6" w:rsidRPr="004A67E6" w14:paraId="78891B1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B30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EA2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337557.41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D9B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2225677.56</w:t>
            </w:r>
          </w:p>
        </w:tc>
      </w:tr>
      <w:tr w:rsidR="004A67E6" w:rsidRPr="004A67E6" w14:paraId="72A8C06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70F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B0F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337557.68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687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2225697.56</w:t>
            </w:r>
          </w:p>
        </w:tc>
      </w:tr>
      <w:tr w:rsidR="004A67E6" w:rsidRPr="004A67E6" w14:paraId="6713B4E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BA8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E29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337557.95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D09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2225717.55</w:t>
            </w:r>
          </w:p>
        </w:tc>
      </w:tr>
      <w:tr w:rsidR="004A67E6" w:rsidRPr="004A67E6" w14:paraId="22E7EE5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FA8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243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337558.20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4DD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2225737.49</w:t>
            </w:r>
          </w:p>
        </w:tc>
      </w:tr>
      <w:tr w:rsidR="004A67E6" w:rsidRPr="004A67E6" w14:paraId="1F6B3D5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A8F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CCA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337558.47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D4D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2225757.48</w:t>
            </w:r>
          </w:p>
        </w:tc>
      </w:tr>
      <w:tr w:rsidR="004A67E6" w:rsidRPr="004A67E6" w14:paraId="6CBBCFC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F8C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FED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337558.74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B8B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2225777.48</w:t>
            </w:r>
          </w:p>
        </w:tc>
      </w:tr>
      <w:tr w:rsidR="004A67E6" w:rsidRPr="004A67E6" w14:paraId="737A169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88F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67F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4E8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2225797.48</w:t>
            </w:r>
          </w:p>
        </w:tc>
      </w:tr>
      <w:tr w:rsidR="004A67E6" w:rsidRPr="004A67E6" w14:paraId="72FA76F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634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FB6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337559.28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4DC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2225817.48</w:t>
            </w:r>
          </w:p>
        </w:tc>
      </w:tr>
      <w:tr w:rsidR="004A67E6" w:rsidRPr="004A67E6" w14:paraId="3B324C4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2AC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61D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337559.55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522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2225837.29</w:t>
            </w:r>
          </w:p>
        </w:tc>
      </w:tr>
      <w:tr w:rsidR="004A67E6" w:rsidRPr="004A67E6" w14:paraId="666EC86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F6B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lastRenderedPageBreak/>
              <w:t>н115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83B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337532.35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21A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2225837.93</w:t>
            </w:r>
          </w:p>
        </w:tc>
      </w:tr>
      <w:tr w:rsidR="004A67E6" w:rsidRPr="004A67E6" w14:paraId="25A0614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B42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D24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337532.54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914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2225856.75</w:t>
            </w:r>
          </w:p>
        </w:tc>
      </w:tr>
      <w:tr w:rsidR="004A67E6" w:rsidRPr="004A67E6" w14:paraId="0F8D42D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025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8EC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337536.12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897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2225856.64</w:t>
            </w:r>
          </w:p>
        </w:tc>
      </w:tr>
      <w:tr w:rsidR="004A67E6" w:rsidRPr="004A67E6" w14:paraId="63F0EA1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F71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27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337536.28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35E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2225871.83</w:t>
            </w:r>
          </w:p>
        </w:tc>
      </w:tr>
      <w:tr w:rsidR="004A67E6" w:rsidRPr="004A67E6" w14:paraId="3DBE3F9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E0E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E89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337540.32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C20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2225871.74</w:t>
            </w:r>
          </w:p>
        </w:tc>
      </w:tr>
      <w:tr w:rsidR="004A67E6" w:rsidRPr="004A67E6" w14:paraId="48A19CF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800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CC1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337540.69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F98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2225899.73</w:t>
            </w:r>
          </w:p>
        </w:tc>
      </w:tr>
      <w:tr w:rsidR="004A67E6" w:rsidRPr="004A67E6" w14:paraId="6C8F29D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BA0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1DF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337520.58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55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2225903.72</w:t>
            </w:r>
          </w:p>
        </w:tc>
      </w:tr>
      <w:tr w:rsidR="004A67E6" w:rsidRPr="004A67E6" w14:paraId="1C3B1A8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E0A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005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337500.76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FB9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2225907.65</w:t>
            </w:r>
          </w:p>
        </w:tc>
      </w:tr>
      <w:tr w:rsidR="004A67E6" w:rsidRPr="004A67E6" w14:paraId="03F270B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E09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22F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337500.30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6D7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2225875.77</w:t>
            </w:r>
          </w:p>
        </w:tc>
      </w:tr>
      <w:tr w:rsidR="004A67E6" w:rsidRPr="004A67E6" w14:paraId="0D7F88E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5FE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A33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337500.04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4D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2225858.10</w:t>
            </w:r>
          </w:p>
        </w:tc>
      </w:tr>
      <w:tr w:rsidR="004A67E6" w:rsidRPr="004A67E6" w14:paraId="683350A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C48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761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337499.78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4FF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2225839.89</w:t>
            </w:r>
          </w:p>
        </w:tc>
      </w:tr>
      <w:tr w:rsidR="004A67E6" w:rsidRPr="004A67E6" w14:paraId="6D83169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112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C48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337499.47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B54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2225819.57</w:t>
            </w:r>
          </w:p>
        </w:tc>
      </w:tr>
      <w:tr w:rsidR="004A67E6" w:rsidRPr="004A67E6" w14:paraId="586C5FE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A39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727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337499.18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B87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2225799.35</w:t>
            </w:r>
          </w:p>
        </w:tc>
      </w:tr>
      <w:tr w:rsidR="004A67E6" w:rsidRPr="004A67E6" w14:paraId="1CF8804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58F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F39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337498.88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99C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2225779.19</w:t>
            </w:r>
          </w:p>
        </w:tc>
      </w:tr>
      <w:tr w:rsidR="004A67E6" w:rsidRPr="004A67E6" w14:paraId="5111B1A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93E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180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337498.54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A75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2225759.08</w:t>
            </w:r>
          </w:p>
        </w:tc>
      </w:tr>
      <w:tr w:rsidR="004A67E6" w:rsidRPr="004A67E6" w14:paraId="4284DF3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804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F6F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337498.20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32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2225738.99</w:t>
            </w:r>
          </w:p>
        </w:tc>
      </w:tr>
      <w:tr w:rsidR="004A67E6" w:rsidRPr="004A67E6" w14:paraId="4BC1BF4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62A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39D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337497.96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EE8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2225718.97</w:t>
            </w:r>
          </w:p>
        </w:tc>
      </w:tr>
      <w:tr w:rsidR="004A67E6" w:rsidRPr="004A67E6" w14:paraId="643AD9A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D12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996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337497.70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4B1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2225698.98</w:t>
            </w:r>
          </w:p>
        </w:tc>
      </w:tr>
      <w:tr w:rsidR="004A67E6" w:rsidRPr="004A67E6" w14:paraId="4D31E3D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676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D4A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337497.42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07E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2225678.98</w:t>
            </w:r>
          </w:p>
        </w:tc>
      </w:tr>
      <w:tr w:rsidR="004A67E6" w:rsidRPr="004A67E6" w14:paraId="72A0553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2D5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21D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337527.42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40F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2225678.27</w:t>
            </w:r>
          </w:p>
        </w:tc>
      </w:tr>
      <w:tr w:rsidR="004A67E6" w:rsidRPr="004A67E6" w14:paraId="01B2827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41D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DDD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337482.60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BAA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2225679.52</w:t>
            </w:r>
          </w:p>
        </w:tc>
      </w:tr>
      <w:tr w:rsidR="004A67E6" w:rsidRPr="004A67E6" w14:paraId="069216F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D54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254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337382.06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557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2225680.88</w:t>
            </w:r>
          </w:p>
        </w:tc>
      </w:tr>
      <w:tr w:rsidR="004A67E6" w:rsidRPr="004A67E6" w14:paraId="644C7B9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EB6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80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337382.39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08E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2225682.27</w:t>
            </w:r>
          </w:p>
        </w:tc>
      </w:tr>
      <w:tr w:rsidR="004A67E6" w:rsidRPr="004A67E6" w14:paraId="75E3A40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FD5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AFE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337382.83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D45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2225712.39</w:t>
            </w:r>
          </w:p>
        </w:tc>
      </w:tr>
      <w:tr w:rsidR="004A67E6" w:rsidRPr="004A67E6" w14:paraId="1A9E0E6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EC9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8E4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337383.23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3F0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2225742.25</w:t>
            </w:r>
          </w:p>
        </w:tc>
      </w:tr>
      <w:tr w:rsidR="004A67E6" w:rsidRPr="004A67E6" w14:paraId="5168F49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155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3E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337383.65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340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2225772.25</w:t>
            </w:r>
          </w:p>
        </w:tc>
      </w:tr>
      <w:tr w:rsidR="004A67E6" w:rsidRPr="004A67E6" w14:paraId="76DFC6F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F43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B3C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337384.06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ED0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2225802.20</w:t>
            </w:r>
          </w:p>
        </w:tc>
      </w:tr>
      <w:tr w:rsidR="004A67E6" w:rsidRPr="004A67E6" w14:paraId="09613FC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A5A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F33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337384.48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BFB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2225832.19</w:t>
            </w:r>
          </w:p>
        </w:tc>
      </w:tr>
      <w:tr w:rsidR="004A67E6" w:rsidRPr="004A67E6" w14:paraId="1C2E29B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56A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385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337384.90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2C8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2225862.08</w:t>
            </w:r>
          </w:p>
        </w:tc>
      </w:tr>
      <w:tr w:rsidR="004A67E6" w:rsidRPr="004A67E6" w14:paraId="6F88A7D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AEB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979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337385.14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9E7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2225867.53</w:t>
            </w:r>
          </w:p>
        </w:tc>
      </w:tr>
      <w:tr w:rsidR="004A67E6" w:rsidRPr="004A67E6" w14:paraId="77D6DE8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480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71A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337416.25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25D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2225891.85</w:t>
            </w:r>
          </w:p>
        </w:tc>
      </w:tr>
      <w:tr w:rsidR="004A67E6" w:rsidRPr="004A67E6" w14:paraId="65BFCCB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AB5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82C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337432.15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7D7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2225904.69</w:t>
            </w:r>
          </w:p>
        </w:tc>
      </w:tr>
      <w:tr w:rsidR="004A67E6" w:rsidRPr="004A67E6" w14:paraId="2B08DE3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7E5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9F0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337448.43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97F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2225917.20</w:t>
            </w:r>
          </w:p>
        </w:tc>
      </w:tr>
      <w:tr w:rsidR="004A67E6" w:rsidRPr="004A67E6" w14:paraId="43E03D6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A0C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5EE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337459.89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28A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2225916.45</w:t>
            </w:r>
          </w:p>
        </w:tc>
      </w:tr>
      <w:tr w:rsidR="004A67E6" w:rsidRPr="004A67E6" w14:paraId="7CFB062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857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B85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337485.70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E6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2225911.25</w:t>
            </w:r>
          </w:p>
        </w:tc>
      </w:tr>
      <w:tr w:rsidR="004A67E6" w:rsidRPr="004A67E6" w14:paraId="7E23CFB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AE8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53D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337485.39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C87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2225890.85</w:t>
            </w:r>
          </w:p>
        </w:tc>
      </w:tr>
      <w:tr w:rsidR="004A67E6" w:rsidRPr="004A67E6" w14:paraId="0F93D49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0F1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07E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337484.85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AF2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2225860.88</w:t>
            </w:r>
          </w:p>
        </w:tc>
      </w:tr>
      <w:tr w:rsidR="004A67E6" w:rsidRPr="004A67E6" w14:paraId="055F5A5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B79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BBF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337484.47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692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2225830.92</w:t>
            </w:r>
          </w:p>
        </w:tc>
      </w:tr>
      <w:tr w:rsidR="004A67E6" w:rsidRPr="004A67E6" w14:paraId="0EDCBF5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109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8D6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337484.06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AD3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2225800.87</w:t>
            </w:r>
          </w:p>
        </w:tc>
      </w:tr>
      <w:tr w:rsidR="004A67E6" w:rsidRPr="004A67E6" w14:paraId="4E96FD1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958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A66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337483.64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6E8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2225770.87</w:t>
            </w:r>
          </w:p>
        </w:tc>
      </w:tr>
      <w:tr w:rsidR="004A67E6" w:rsidRPr="004A67E6" w14:paraId="48AA534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699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lastRenderedPageBreak/>
              <w:t>н155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D67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5CB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2225740.75</w:t>
            </w:r>
          </w:p>
        </w:tc>
      </w:tr>
      <w:tr w:rsidR="004A67E6" w:rsidRPr="004A67E6" w14:paraId="700421C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E97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9BE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861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2225710.81</w:t>
            </w:r>
          </w:p>
        </w:tc>
      </w:tr>
      <w:tr w:rsidR="004A67E6" w:rsidRPr="004A67E6" w14:paraId="44C6B62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DD8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4E8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596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2225680.88</w:t>
            </w:r>
          </w:p>
        </w:tc>
      </w:tr>
      <w:tr w:rsidR="004A67E6" w:rsidRPr="004A67E6" w14:paraId="7E1713A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EC6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F74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337371.94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B89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2225680.31</w:t>
            </w:r>
          </w:p>
        </w:tc>
      </w:tr>
      <w:tr w:rsidR="004A67E6" w:rsidRPr="004A67E6" w14:paraId="0530291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1B5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012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337371.85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831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2225717.66</w:t>
            </w:r>
          </w:p>
        </w:tc>
      </w:tr>
      <w:tr w:rsidR="004A67E6" w:rsidRPr="004A67E6" w14:paraId="673D27E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881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60B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337372.27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83E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2225747.64</w:t>
            </w:r>
          </w:p>
        </w:tc>
      </w:tr>
      <w:tr w:rsidR="004A67E6" w:rsidRPr="004A67E6" w14:paraId="1678151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CEB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587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337372.68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598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2225777.64</w:t>
            </w:r>
          </w:p>
        </w:tc>
      </w:tr>
      <w:tr w:rsidR="004A67E6" w:rsidRPr="004A67E6" w14:paraId="6DC886C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FE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C5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337373.08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33E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2225807.50</w:t>
            </w:r>
          </w:p>
        </w:tc>
      </w:tr>
      <w:tr w:rsidR="004A67E6" w:rsidRPr="004A67E6" w14:paraId="0DF8B1B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5F6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8CD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337374.00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454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2225837.48</w:t>
            </w:r>
          </w:p>
        </w:tc>
      </w:tr>
      <w:tr w:rsidR="004A67E6" w:rsidRPr="004A67E6" w14:paraId="7CEDA7A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F20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B8E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337375.00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33A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2225859.53</w:t>
            </w:r>
          </w:p>
        </w:tc>
      </w:tr>
      <w:tr w:rsidR="004A67E6" w:rsidRPr="004A67E6" w14:paraId="1F6DFBC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494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BE4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337310.01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487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2225807.91</w:t>
            </w:r>
          </w:p>
        </w:tc>
      </w:tr>
      <w:tr w:rsidR="004A67E6" w:rsidRPr="004A67E6" w14:paraId="45A55D5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1FD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626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337289.72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024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2225791.86</w:t>
            </w:r>
          </w:p>
        </w:tc>
      </w:tr>
      <w:tr w:rsidR="004A67E6" w:rsidRPr="004A67E6" w14:paraId="01EC9E4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189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487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337289.80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FCA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2225785.55</w:t>
            </w:r>
          </w:p>
        </w:tc>
      </w:tr>
      <w:tr w:rsidR="004A67E6" w:rsidRPr="004A67E6" w14:paraId="10BF525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703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1CE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337290.31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F30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2225747.35</w:t>
            </w:r>
          </w:p>
        </w:tc>
      </w:tr>
      <w:tr w:rsidR="004A67E6" w:rsidRPr="004A67E6" w14:paraId="08A98AA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FA8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74E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337301.48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227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2225737.14</w:t>
            </w:r>
          </w:p>
        </w:tc>
      </w:tr>
      <w:tr w:rsidR="004A67E6" w:rsidRPr="004A67E6" w14:paraId="548F492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C99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22F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337321.85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27B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2225718.33</w:t>
            </w:r>
          </w:p>
        </w:tc>
      </w:tr>
      <w:tr w:rsidR="004A67E6" w:rsidRPr="004A67E6" w14:paraId="717B370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47B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F67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337360.79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10A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2225680.82</w:t>
            </w:r>
          </w:p>
        </w:tc>
      </w:tr>
      <w:tr w:rsidR="004A67E6" w:rsidRPr="004A67E6" w14:paraId="0BCF3C1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F4C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96C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337464.37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79F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2225931.86</w:t>
            </w:r>
          </w:p>
        </w:tc>
      </w:tr>
      <w:tr w:rsidR="004A67E6" w:rsidRPr="004A67E6" w14:paraId="3AC77D7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469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11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337493.79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85F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2225926.02</w:t>
            </w:r>
          </w:p>
        </w:tc>
      </w:tr>
      <w:tr w:rsidR="004A67E6" w:rsidRPr="004A67E6" w14:paraId="3E7A459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1A7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11F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337534.55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951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2225916.77</w:t>
            </w:r>
          </w:p>
        </w:tc>
      </w:tr>
      <w:tr w:rsidR="004A67E6" w:rsidRPr="004A67E6" w14:paraId="3226140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735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C75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337591.41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373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2225905.96</w:t>
            </w:r>
          </w:p>
        </w:tc>
      </w:tr>
      <w:tr w:rsidR="004A67E6" w:rsidRPr="004A67E6" w14:paraId="51590BA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F7F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606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337592.34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31F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2225912.83</w:t>
            </w:r>
          </w:p>
        </w:tc>
      </w:tr>
      <w:tr w:rsidR="004A67E6" w:rsidRPr="004A67E6" w14:paraId="7ED0F04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A70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F16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337593.01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22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2225966.38</w:t>
            </w:r>
          </w:p>
        </w:tc>
      </w:tr>
      <w:tr w:rsidR="004A67E6" w:rsidRPr="004A67E6" w14:paraId="4EB6BAF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C19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48F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337593.31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675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2226016.35</w:t>
            </w:r>
          </w:p>
        </w:tc>
      </w:tr>
      <w:tr w:rsidR="004A67E6" w:rsidRPr="004A67E6" w14:paraId="7508B64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81E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1FE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337562.85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E35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2226016.14</w:t>
            </w:r>
          </w:p>
        </w:tc>
      </w:tr>
      <w:tr w:rsidR="004A67E6" w:rsidRPr="004A67E6" w14:paraId="5B4E2C3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947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740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337534.20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837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2226014.97</w:t>
            </w:r>
          </w:p>
        </w:tc>
      </w:tr>
      <w:tr w:rsidR="004A67E6" w:rsidRPr="004A67E6" w14:paraId="24E0D73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18B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C25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337503.64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0F2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2226015.47</w:t>
            </w:r>
          </w:p>
        </w:tc>
      </w:tr>
      <w:tr w:rsidR="004A67E6" w:rsidRPr="004A67E6" w14:paraId="431E125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D5A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BAF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337466.28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522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2226014.31</w:t>
            </w:r>
          </w:p>
        </w:tc>
      </w:tr>
      <w:tr w:rsidR="004A67E6" w:rsidRPr="004A67E6" w14:paraId="69E5D87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66F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251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337411.64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AE7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2226013.72</w:t>
            </w:r>
          </w:p>
        </w:tc>
      </w:tr>
      <w:tr w:rsidR="004A67E6" w:rsidRPr="004A67E6" w14:paraId="15E13A6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CAF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346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337381.54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22E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2226013.57</w:t>
            </w:r>
          </w:p>
        </w:tc>
      </w:tr>
      <w:tr w:rsidR="004A67E6" w:rsidRPr="004A67E6" w14:paraId="588446A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567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CCE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337351.36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74D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2226012.89</w:t>
            </w:r>
          </w:p>
        </w:tc>
      </w:tr>
      <w:tr w:rsidR="004A67E6" w:rsidRPr="004A67E6" w14:paraId="435452A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59B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CF7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337320.72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368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2226011.84</w:t>
            </w:r>
          </w:p>
        </w:tc>
      </w:tr>
      <w:tr w:rsidR="004A67E6" w:rsidRPr="004A67E6" w14:paraId="7563E5E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C60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B93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337290.75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3A5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2226012.59</w:t>
            </w:r>
          </w:p>
        </w:tc>
      </w:tr>
      <w:tr w:rsidR="004A67E6" w:rsidRPr="004A67E6" w14:paraId="3565914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BCC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69C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337274.33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77B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2226011.29</w:t>
            </w:r>
          </w:p>
        </w:tc>
      </w:tr>
      <w:tr w:rsidR="004A67E6" w:rsidRPr="004A67E6" w14:paraId="2AA40E4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631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FF3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337259.08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7C2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2226011.64</w:t>
            </w:r>
          </w:p>
        </w:tc>
      </w:tr>
      <w:tr w:rsidR="004A67E6" w:rsidRPr="004A67E6" w14:paraId="73316C0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73A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3CD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337229.05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D62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2226011.89</w:t>
            </w:r>
          </w:p>
        </w:tc>
      </w:tr>
      <w:tr w:rsidR="004A67E6" w:rsidRPr="004A67E6" w14:paraId="4FFB61A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754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0C5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337198.67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40C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2226011.66</w:t>
            </w:r>
          </w:p>
        </w:tc>
      </w:tr>
      <w:tr w:rsidR="004A67E6" w:rsidRPr="004A67E6" w14:paraId="3881229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51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877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337198.89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DB9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2225962.40</w:t>
            </w:r>
          </w:p>
        </w:tc>
      </w:tr>
      <w:tr w:rsidR="004A67E6" w:rsidRPr="004A67E6" w14:paraId="046B258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186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E75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337225.07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7F6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2225931.22</w:t>
            </w:r>
          </w:p>
        </w:tc>
      </w:tr>
      <w:tr w:rsidR="004A67E6" w:rsidRPr="004A67E6" w14:paraId="5CBC123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6BB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CDE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337259.82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297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2225931.09</w:t>
            </w:r>
          </w:p>
        </w:tc>
      </w:tr>
      <w:tr w:rsidR="004A67E6" w:rsidRPr="004A67E6" w14:paraId="61C5253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EE6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lastRenderedPageBreak/>
              <w:t>н195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BFE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337307.73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3DB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2225931.71</w:t>
            </w:r>
          </w:p>
        </w:tc>
      </w:tr>
      <w:tr w:rsidR="004A67E6" w:rsidRPr="004A67E6" w14:paraId="0A2E26C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8E5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68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337355.63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9FA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2225932.23</w:t>
            </w:r>
          </w:p>
        </w:tc>
      </w:tr>
      <w:tr w:rsidR="004A67E6" w:rsidRPr="004A67E6" w14:paraId="0A62085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A15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98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337379.65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E0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2225932.28</w:t>
            </w:r>
          </w:p>
        </w:tc>
      </w:tr>
      <w:tr w:rsidR="004A67E6" w:rsidRPr="004A67E6" w14:paraId="28ADD6D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B07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AE8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337403.66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266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2225932.83</w:t>
            </w:r>
          </w:p>
        </w:tc>
      </w:tr>
      <w:tr w:rsidR="004A67E6" w:rsidRPr="004A67E6" w14:paraId="67C7041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25F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н199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341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337425.69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565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2225932.86</w:t>
            </w:r>
          </w:p>
        </w:tc>
      </w:tr>
      <w:tr w:rsidR="004A67E6" w:rsidRPr="004A67E6" w14:paraId="7A5B5DF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3CE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8A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337601.99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A83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2225923.08</w:t>
            </w:r>
          </w:p>
        </w:tc>
      </w:tr>
      <w:tr w:rsidR="004A67E6" w:rsidRPr="004A67E6" w14:paraId="1C7DC97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3B8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FA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337641.75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4E0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2225923.24</w:t>
            </w:r>
          </w:p>
        </w:tc>
      </w:tr>
      <w:tr w:rsidR="004A67E6" w:rsidRPr="004A67E6" w14:paraId="6670D0D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D3B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AB6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337681.92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C5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2225923.32</w:t>
            </w:r>
          </w:p>
        </w:tc>
      </w:tr>
      <w:tr w:rsidR="004A67E6" w:rsidRPr="004A67E6" w14:paraId="06DA1D1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C0A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63C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337721.68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EF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2225924.50</w:t>
            </w:r>
          </w:p>
        </w:tc>
      </w:tr>
      <w:tr w:rsidR="004A67E6" w:rsidRPr="004A67E6" w14:paraId="74E5880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A50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8A1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337743.97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47D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2225925.16</w:t>
            </w:r>
          </w:p>
        </w:tc>
      </w:tr>
      <w:tr w:rsidR="004A67E6" w:rsidRPr="004A67E6" w14:paraId="6B904B1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341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0AD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337765.41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867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2225924.63</w:t>
            </w:r>
          </w:p>
        </w:tc>
      </w:tr>
      <w:tr w:rsidR="004A67E6" w:rsidRPr="004A67E6" w14:paraId="07A5739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6C4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A46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337785.14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AC0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2225923.72</w:t>
            </w:r>
          </w:p>
        </w:tc>
      </w:tr>
      <w:tr w:rsidR="004A67E6" w:rsidRPr="004A67E6" w14:paraId="0AB36D7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3D8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48A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337802.03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C63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2225923.55</w:t>
            </w:r>
          </w:p>
        </w:tc>
      </w:tr>
      <w:tr w:rsidR="004A67E6" w:rsidRPr="004A67E6" w14:paraId="05FF0C7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881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378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337819.28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B12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2225923.47</w:t>
            </w:r>
          </w:p>
        </w:tc>
      </w:tr>
      <w:tr w:rsidR="004A67E6" w:rsidRPr="004A67E6" w14:paraId="476A0FF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040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4F5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337832.39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A64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2225986.72</w:t>
            </w:r>
          </w:p>
        </w:tc>
      </w:tr>
      <w:tr w:rsidR="004A67E6" w:rsidRPr="004A67E6" w14:paraId="10E0FC7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619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455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337834.46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7EB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2225999.37</w:t>
            </w:r>
          </w:p>
        </w:tc>
      </w:tr>
      <w:tr w:rsidR="004A67E6" w:rsidRPr="004A67E6" w14:paraId="4FA92CE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CCA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17E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337834.88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E99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2226007.49</w:t>
            </w:r>
          </w:p>
        </w:tc>
      </w:tr>
      <w:tr w:rsidR="004A67E6" w:rsidRPr="004A67E6" w14:paraId="3893097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645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ABE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337830.79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D91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2226013.70</w:t>
            </w:r>
          </w:p>
        </w:tc>
      </w:tr>
      <w:tr w:rsidR="004A67E6" w:rsidRPr="004A67E6" w14:paraId="4DEF624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3BE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CC3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337822.87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263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2226016.27</w:t>
            </w:r>
          </w:p>
        </w:tc>
      </w:tr>
      <w:tr w:rsidR="004A67E6" w:rsidRPr="004A67E6" w14:paraId="33B08CD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042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152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337801.66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29A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2226017.48</w:t>
            </w:r>
          </w:p>
        </w:tc>
      </w:tr>
      <w:tr w:rsidR="004A67E6" w:rsidRPr="004A67E6" w14:paraId="0160D8E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BFA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E49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337778.60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CDD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2226017.63</w:t>
            </w:r>
          </w:p>
        </w:tc>
      </w:tr>
      <w:tr w:rsidR="004A67E6" w:rsidRPr="004A67E6" w14:paraId="0E7597F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B11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7D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337755.53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E0D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2226017.77</w:t>
            </w:r>
          </w:p>
        </w:tc>
      </w:tr>
      <w:tr w:rsidR="004A67E6" w:rsidRPr="004A67E6" w14:paraId="2C7066D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3AC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69F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337732.46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277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2226017.92</w:t>
            </w:r>
          </w:p>
        </w:tc>
      </w:tr>
      <w:tr w:rsidR="004A67E6" w:rsidRPr="004A67E6" w14:paraId="10CDBBE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E35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074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337732.28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0EE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2225991.93</w:t>
            </w:r>
          </w:p>
        </w:tc>
      </w:tr>
      <w:tr w:rsidR="004A67E6" w:rsidRPr="004A67E6" w14:paraId="376AA78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A76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7C7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337755.35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087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2225991.77</w:t>
            </w:r>
          </w:p>
        </w:tc>
      </w:tr>
      <w:tr w:rsidR="004A67E6" w:rsidRPr="004A67E6" w14:paraId="7D914BB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9CA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0F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337778.42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A6B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2225991.64</w:t>
            </w:r>
          </w:p>
        </w:tc>
      </w:tr>
      <w:tr w:rsidR="004A67E6" w:rsidRPr="004A67E6" w14:paraId="719298F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7CC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BB4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337801.51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7C9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2225991.48</w:t>
            </w:r>
          </w:p>
        </w:tc>
      </w:tr>
      <w:tr w:rsidR="004A67E6" w:rsidRPr="004A67E6" w14:paraId="5A3FFDD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8CC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A61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337811.72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1E4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2225988.82</w:t>
            </w:r>
          </w:p>
        </w:tc>
      </w:tr>
      <w:tr w:rsidR="004A67E6" w:rsidRPr="004A67E6" w14:paraId="0D6E315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C55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A40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337810.57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7F0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2225981.06</w:t>
            </w:r>
          </w:p>
        </w:tc>
      </w:tr>
      <w:tr w:rsidR="004A67E6" w:rsidRPr="004A67E6" w14:paraId="205B7E2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151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496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337786.63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C38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2225981.73</w:t>
            </w:r>
          </w:p>
        </w:tc>
      </w:tr>
      <w:tr w:rsidR="004A67E6" w:rsidRPr="004A67E6" w14:paraId="4723E05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125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05E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337764.75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F2E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2225982.27</w:t>
            </w:r>
          </w:p>
        </w:tc>
      </w:tr>
      <w:tr w:rsidR="004A67E6" w:rsidRPr="004A67E6" w14:paraId="6A9045D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E07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2F0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337725.51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A63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2225983.22</w:t>
            </w:r>
          </w:p>
        </w:tc>
      </w:tr>
      <w:tr w:rsidR="004A67E6" w:rsidRPr="004A67E6" w14:paraId="7E27B29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922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E97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337721.28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821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2225983.24</w:t>
            </w:r>
          </w:p>
        </w:tc>
      </w:tr>
      <w:tr w:rsidR="004A67E6" w:rsidRPr="004A67E6" w14:paraId="68191BB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D75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17E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337721.30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C75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2225985.89</w:t>
            </w:r>
          </w:p>
        </w:tc>
      </w:tr>
      <w:tr w:rsidR="004A67E6" w:rsidRPr="004A67E6" w14:paraId="000D15B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FD7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A59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337721.23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4B0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2226002.86</w:t>
            </w:r>
          </w:p>
        </w:tc>
      </w:tr>
      <w:tr w:rsidR="004A67E6" w:rsidRPr="004A67E6" w14:paraId="1B164E0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2D4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CDA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337721.21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19C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2226019.87</w:t>
            </w:r>
          </w:p>
        </w:tc>
      </w:tr>
      <w:tr w:rsidR="004A67E6" w:rsidRPr="004A67E6" w14:paraId="1039472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13E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ED0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337686.09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8E7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2226020.34</w:t>
            </w:r>
          </w:p>
        </w:tc>
      </w:tr>
      <w:tr w:rsidR="004A67E6" w:rsidRPr="004A67E6" w14:paraId="7EB78A2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119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A6F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337633.25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6AA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2226013.26</w:t>
            </w:r>
          </w:p>
        </w:tc>
      </w:tr>
      <w:tr w:rsidR="004A67E6" w:rsidRPr="004A67E6" w14:paraId="3428A86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3C4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B4A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1E9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2226013.26</w:t>
            </w:r>
          </w:p>
        </w:tc>
      </w:tr>
      <w:tr w:rsidR="004A67E6" w:rsidRPr="004A67E6" w14:paraId="6F0DF63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68B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004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EFD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2225993.26</w:t>
            </w:r>
          </w:p>
        </w:tc>
      </w:tr>
      <w:tr w:rsidR="004A67E6" w:rsidRPr="004A67E6" w14:paraId="2373CB4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321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lastRenderedPageBreak/>
              <w:t>н235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3FF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337603.29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0B7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2225984.19</w:t>
            </w:r>
          </w:p>
        </w:tc>
      </w:tr>
      <w:tr w:rsidR="004A67E6" w:rsidRPr="004A67E6" w14:paraId="3463138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C7D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B43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337603.42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4AE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2225953.26</w:t>
            </w:r>
          </w:p>
        </w:tc>
      </w:tr>
      <w:tr w:rsidR="004A67E6" w:rsidRPr="004A67E6" w14:paraId="6F822FD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188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A72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337678.18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330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2225304.11</w:t>
            </w:r>
          </w:p>
        </w:tc>
      </w:tr>
      <w:tr w:rsidR="004A67E6" w:rsidRPr="004A67E6" w14:paraId="67F1760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6AA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2B2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337673.65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CCA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2225298.70</w:t>
            </w:r>
          </w:p>
        </w:tc>
      </w:tr>
      <w:tr w:rsidR="004A67E6" w:rsidRPr="004A67E6" w14:paraId="60F5A77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210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4F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337662.36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5E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2225293.77</w:t>
            </w:r>
          </w:p>
        </w:tc>
      </w:tr>
      <w:tr w:rsidR="004A67E6" w:rsidRPr="004A67E6" w14:paraId="6C8BF78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04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12B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337643.75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FD6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2225301.01</w:t>
            </w:r>
          </w:p>
        </w:tc>
      </w:tr>
      <w:tr w:rsidR="004A67E6" w:rsidRPr="004A67E6" w14:paraId="503B271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450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729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337623.48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E7A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2225311.37</w:t>
            </w:r>
          </w:p>
        </w:tc>
      </w:tr>
      <w:tr w:rsidR="004A67E6" w:rsidRPr="004A67E6" w14:paraId="4D39CEB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ADD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C65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337618.80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9CE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2225314.46</w:t>
            </w:r>
          </w:p>
        </w:tc>
      </w:tr>
      <w:tr w:rsidR="004A67E6" w:rsidRPr="004A67E6" w14:paraId="4199850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426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ABD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337610.16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D81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2225318.17</w:t>
            </w:r>
          </w:p>
        </w:tc>
      </w:tr>
      <w:tr w:rsidR="004A67E6" w:rsidRPr="004A67E6" w14:paraId="1972115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76F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34B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337586.87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8A8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2225328.38</w:t>
            </w:r>
          </w:p>
        </w:tc>
      </w:tr>
      <w:tr w:rsidR="004A67E6" w:rsidRPr="004A67E6" w14:paraId="4E18E37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087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DEB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337569.59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639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2225335.55</w:t>
            </w:r>
          </w:p>
        </w:tc>
      </w:tr>
      <w:tr w:rsidR="004A67E6" w:rsidRPr="004A67E6" w14:paraId="3A9BFCA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C0C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272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337552.90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E33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2225342.65</w:t>
            </w:r>
          </w:p>
        </w:tc>
      </w:tr>
      <w:tr w:rsidR="004A67E6" w:rsidRPr="004A67E6" w14:paraId="781BB91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E25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1D7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337537.58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5EF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2225348.91</w:t>
            </w:r>
          </w:p>
        </w:tc>
      </w:tr>
      <w:tr w:rsidR="004A67E6" w:rsidRPr="004A67E6" w14:paraId="14F1743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8A5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DD2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337518.69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3DA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2225357.47</w:t>
            </w:r>
          </w:p>
        </w:tc>
      </w:tr>
      <w:tr w:rsidR="004A67E6" w:rsidRPr="004A67E6" w14:paraId="372AAD7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D9D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E21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85C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2225360.66</w:t>
            </w:r>
          </w:p>
        </w:tc>
      </w:tr>
      <w:tr w:rsidR="004A67E6" w:rsidRPr="004A67E6" w14:paraId="55AD1BF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3C7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B4C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337501.68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B5E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2225364.58</w:t>
            </w:r>
          </w:p>
        </w:tc>
      </w:tr>
      <w:tr w:rsidR="004A67E6" w:rsidRPr="004A67E6" w14:paraId="6B88F98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47B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1CC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14A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2225373.81</w:t>
            </w:r>
          </w:p>
        </w:tc>
      </w:tr>
      <w:tr w:rsidR="004A67E6" w:rsidRPr="004A67E6" w14:paraId="3CE8A63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913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28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337483.17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127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2225372.04</w:t>
            </w:r>
          </w:p>
        </w:tc>
      </w:tr>
      <w:tr w:rsidR="004A67E6" w:rsidRPr="004A67E6" w14:paraId="5D8AE50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E5CC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50B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337445.66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E0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2225400.06</w:t>
            </w:r>
          </w:p>
        </w:tc>
      </w:tr>
      <w:tr w:rsidR="004A67E6" w:rsidRPr="004A67E6" w14:paraId="5A37B82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CD5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DC0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337431.29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96D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2225412.62</w:t>
            </w:r>
          </w:p>
        </w:tc>
      </w:tr>
      <w:tr w:rsidR="004A67E6" w:rsidRPr="004A67E6" w14:paraId="313EF66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A32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5B2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337424.98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583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2225419.39</w:t>
            </w:r>
          </w:p>
        </w:tc>
      </w:tr>
      <w:tr w:rsidR="004A67E6" w:rsidRPr="004A67E6" w14:paraId="0070852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48C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C9D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337416.96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65F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2225427.77</w:t>
            </w:r>
          </w:p>
        </w:tc>
      </w:tr>
      <w:tr w:rsidR="004A67E6" w:rsidRPr="004A67E6" w14:paraId="4F68FD5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190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294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337417.10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A68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2225427.91</w:t>
            </w:r>
          </w:p>
        </w:tc>
      </w:tr>
      <w:tr w:rsidR="004A67E6" w:rsidRPr="004A67E6" w14:paraId="028402A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590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A77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337390.80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AF9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2225453.89</w:t>
            </w:r>
          </w:p>
        </w:tc>
      </w:tr>
      <w:tr w:rsidR="004A67E6" w:rsidRPr="004A67E6" w14:paraId="32F33C3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844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855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337355.13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146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2225493.81</w:t>
            </w:r>
          </w:p>
        </w:tc>
      </w:tr>
      <w:tr w:rsidR="004A67E6" w:rsidRPr="004A67E6" w14:paraId="77BC3D5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EC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428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337341.37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958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2225522.09</w:t>
            </w:r>
          </w:p>
        </w:tc>
      </w:tr>
      <w:tr w:rsidR="004A67E6" w:rsidRPr="004A67E6" w14:paraId="6B4B2F0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63D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128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337327.69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ED0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2225548.52</w:t>
            </w:r>
          </w:p>
        </w:tc>
      </w:tr>
      <w:tr w:rsidR="004A67E6" w:rsidRPr="004A67E6" w14:paraId="56DDB0B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520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945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337300.88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61A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2225600.41</w:t>
            </w:r>
          </w:p>
        </w:tc>
      </w:tr>
      <w:tr w:rsidR="004A67E6" w:rsidRPr="004A67E6" w14:paraId="7284280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11A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18B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337277.31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78B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2225640.84</w:t>
            </w:r>
          </w:p>
        </w:tc>
      </w:tr>
      <w:tr w:rsidR="004A67E6" w:rsidRPr="004A67E6" w14:paraId="267874A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42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A9D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337276.42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AA7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2225640.05</w:t>
            </w:r>
          </w:p>
        </w:tc>
      </w:tr>
      <w:tr w:rsidR="004A67E6" w:rsidRPr="004A67E6" w14:paraId="17921DF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8B0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78C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337253.04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8AC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2225670.93</w:t>
            </w:r>
          </w:p>
        </w:tc>
      </w:tr>
      <w:tr w:rsidR="004A67E6" w:rsidRPr="004A67E6" w14:paraId="16446A0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D01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0A9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337253.69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459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2225671.33</w:t>
            </w:r>
          </w:p>
        </w:tc>
      </w:tr>
      <w:tr w:rsidR="004A67E6" w:rsidRPr="004A67E6" w14:paraId="309B907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314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885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337253.58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D62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2225671.47</w:t>
            </w:r>
          </w:p>
        </w:tc>
      </w:tr>
      <w:tr w:rsidR="004A67E6" w:rsidRPr="004A67E6" w14:paraId="51A180F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9C7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778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337210.26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284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2225722.07</w:t>
            </w:r>
          </w:p>
        </w:tc>
      </w:tr>
      <w:tr w:rsidR="004A67E6" w:rsidRPr="004A67E6" w14:paraId="64C3278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54B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4AF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337206.89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FF6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2225726.64</w:t>
            </w:r>
          </w:p>
        </w:tc>
      </w:tr>
      <w:tr w:rsidR="004A67E6" w:rsidRPr="004A67E6" w14:paraId="24BF337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2B5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F63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337191.66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394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2225745.17</w:t>
            </w:r>
          </w:p>
        </w:tc>
      </w:tr>
      <w:tr w:rsidR="004A67E6" w:rsidRPr="004A67E6" w14:paraId="2BF5140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E11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74D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337175.41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3AF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2225763.76</w:t>
            </w:r>
          </w:p>
        </w:tc>
      </w:tr>
      <w:tr w:rsidR="004A67E6" w:rsidRPr="004A67E6" w14:paraId="21522C1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ACF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DBC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337169.29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C0D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2225770.76</w:t>
            </w:r>
          </w:p>
        </w:tc>
      </w:tr>
      <w:tr w:rsidR="004A67E6" w:rsidRPr="004A67E6" w14:paraId="4CAD243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070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A85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337153.63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494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2225787.91</w:t>
            </w:r>
          </w:p>
        </w:tc>
      </w:tr>
      <w:tr w:rsidR="004A67E6" w:rsidRPr="004A67E6" w14:paraId="39F2B3C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525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8C9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337153.29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FEF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2225787.55</w:t>
            </w:r>
          </w:p>
        </w:tc>
      </w:tr>
      <w:tr w:rsidR="004A67E6" w:rsidRPr="004A67E6" w14:paraId="0CFCE45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AAA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lastRenderedPageBreak/>
              <w:t>н275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1FA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337150.08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8EE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2225790.61</w:t>
            </w:r>
          </w:p>
        </w:tc>
      </w:tr>
      <w:tr w:rsidR="004A67E6" w:rsidRPr="004A67E6" w14:paraId="144E08E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2AC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3B0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337147.49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551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2225793.34</w:t>
            </w:r>
          </w:p>
        </w:tc>
      </w:tr>
      <w:tr w:rsidR="004A67E6" w:rsidRPr="004A67E6" w14:paraId="19E7F86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ADA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BA8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337137.14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C01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2225804.07</w:t>
            </w:r>
          </w:p>
        </w:tc>
      </w:tr>
      <w:tr w:rsidR="004A67E6" w:rsidRPr="004A67E6" w14:paraId="1D1327F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CDF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D6F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337129.83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D32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2225811.71</w:t>
            </w:r>
          </w:p>
        </w:tc>
      </w:tr>
      <w:tr w:rsidR="004A67E6" w:rsidRPr="004A67E6" w14:paraId="773FFF2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61E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00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337128.99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1F2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2225810.99</w:t>
            </w:r>
          </w:p>
        </w:tc>
      </w:tr>
      <w:tr w:rsidR="004A67E6" w:rsidRPr="004A67E6" w14:paraId="24DF603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1A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E45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337111.75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02A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2225827.83</w:t>
            </w:r>
          </w:p>
        </w:tc>
      </w:tr>
      <w:tr w:rsidR="004A67E6" w:rsidRPr="004A67E6" w14:paraId="5F86E79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099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6C6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337094.63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973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2225845.54</w:t>
            </w:r>
          </w:p>
        </w:tc>
      </w:tr>
      <w:tr w:rsidR="004A67E6" w:rsidRPr="004A67E6" w14:paraId="0B3E84A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2D7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968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337086.37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902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2225855.95</w:t>
            </w:r>
          </w:p>
        </w:tc>
      </w:tr>
      <w:tr w:rsidR="004A67E6" w:rsidRPr="004A67E6" w14:paraId="4F52A82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D0E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571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337078.99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865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2225866.79</w:t>
            </w:r>
          </w:p>
        </w:tc>
      </w:tr>
      <w:tr w:rsidR="004A67E6" w:rsidRPr="004A67E6" w14:paraId="0AE0D39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8CE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3E4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337076.14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104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2225871.92</w:t>
            </w:r>
          </w:p>
        </w:tc>
      </w:tr>
      <w:tr w:rsidR="004A67E6" w:rsidRPr="004A67E6" w14:paraId="304669D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843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4B2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337066.58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F57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2225887.28</w:t>
            </w:r>
          </w:p>
        </w:tc>
      </w:tr>
      <w:tr w:rsidR="004A67E6" w:rsidRPr="004A67E6" w14:paraId="736D02A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0D6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817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337062.14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2DF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2225894.64</w:t>
            </w:r>
          </w:p>
        </w:tc>
      </w:tr>
      <w:tr w:rsidR="004A67E6" w:rsidRPr="004A67E6" w14:paraId="1592011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4A5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895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337055.49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1FC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2225905.80</w:t>
            </w:r>
          </w:p>
        </w:tc>
      </w:tr>
      <w:tr w:rsidR="004A67E6" w:rsidRPr="004A67E6" w14:paraId="5A21F48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E43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A8D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337042.28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DC9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2225934.95</w:t>
            </w:r>
          </w:p>
        </w:tc>
      </w:tr>
      <w:tr w:rsidR="004A67E6" w:rsidRPr="004A67E6" w14:paraId="7779A5A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D16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374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337034.58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D80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2225958.15</w:t>
            </w:r>
          </w:p>
        </w:tc>
      </w:tr>
      <w:tr w:rsidR="004A67E6" w:rsidRPr="004A67E6" w14:paraId="39BA5A4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726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C46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337033.27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D8F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2225986.42</w:t>
            </w:r>
          </w:p>
        </w:tc>
      </w:tr>
      <w:tr w:rsidR="004A67E6" w:rsidRPr="004A67E6" w14:paraId="75AD3D4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857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313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337034.10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2F5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2226017.14</w:t>
            </w:r>
          </w:p>
        </w:tc>
      </w:tr>
      <w:tr w:rsidR="004A67E6" w:rsidRPr="004A67E6" w14:paraId="7B48C96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D10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5D6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337054.70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FA0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2226017.66</w:t>
            </w:r>
          </w:p>
        </w:tc>
      </w:tr>
      <w:tr w:rsidR="004A67E6" w:rsidRPr="004A67E6" w14:paraId="4457BD1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020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F58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337062.71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C82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2226017.39</w:t>
            </w:r>
          </w:p>
        </w:tc>
      </w:tr>
      <w:tr w:rsidR="004A67E6" w:rsidRPr="004A67E6" w14:paraId="324DD18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9F3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8B6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337062.69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851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2226024.10</w:t>
            </w:r>
          </w:p>
        </w:tc>
      </w:tr>
      <w:tr w:rsidR="004A67E6" w:rsidRPr="004A67E6" w14:paraId="0564061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E4C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BEF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337115.00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63E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2226023.06</w:t>
            </w:r>
          </w:p>
        </w:tc>
      </w:tr>
      <w:tr w:rsidR="004A67E6" w:rsidRPr="004A67E6" w14:paraId="34042300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2EF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A3A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337135.09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1DE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2226022.64</w:t>
            </w:r>
          </w:p>
        </w:tc>
      </w:tr>
      <w:tr w:rsidR="004A67E6" w:rsidRPr="004A67E6" w14:paraId="324772B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890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673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337185.07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FC0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2226021.25</w:t>
            </w:r>
          </w:p>
        </w:tc>
      </w:tr>
      <w:tr w:rsidR="004A67E6" w:rsidRPr="004A67E6" w14:paraId="4480E7C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90D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C1C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337184.24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CD5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2225991.27</w:t>
            </w:r>
          </w:p>
        </w:tc>
      </w:tr>
      <w:tr w:rsidR="004A67E6" w:rsidRPr="004A67E6" w14:paraId="4124C43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BC7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н299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449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337184.26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4E1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2225956.50</w:t>
            </w:r>
          </w:p>
        </w:tc>
      </w:tr>
      <w:tr w:rsidR="004A67E6" w:rsidRPr="004A67E6" w14:paraId="6E0674E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553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FEE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337211.07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377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2225925.38</w:t>
            </w:r>
          </w:p>
        </w:tc>
      </w:tr>
      <w:tr w:rsidR="004A67E6" w:rsidRPr="004A67E6" w14:paraId="3AAD2B2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882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151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337218.57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92B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2225916.67</w:t>
            </w:r>
          </w:p>
        </w:tc>
      </w:tr>
      <w:tr w:rsidR="004A67E6" w:rsidRPr="004A67E6" w14:paraId="4EC2989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6B9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FD7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337238.08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78A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2225916.46</w:t>
            </w:r>
          </w:p>
        </w:tc>
      </w:tr>
      <w:tr w:rsidR="004A67E6" w:rsidRPr="004A67E6" w14:paraId="37543C4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E75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33A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337280.09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084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2225916.00</w:t>
            </w:r>
          </w:p>
        </w:tc>
      </w:tr>
      <w:tr w:rsidR="004A67E6" w:rsidRPr="004A67E6" w14:paraId="6A000EB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10E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B66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337313.90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502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2225916.28</w:t>
            </w:r>
          </w:p>
        </w:tc>
      </w:tr>
      <w:tr w:rsidR="004A67E6" w:rsidRPr="004A67E6" w14:paraId="74C44E5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EDE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861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337344.03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E06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2225916.09</w:t>
            </w:r>
          </w:p>
        </w:tc>
      </w:tr>
      <w:tr w:rsidR="004A67E6" w:rsidRPr="004A67E6" w14:paraId="1ECECF5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9DB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68E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337391.40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287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2225918.55</w:t>
            </w:r>
          </w:p>
        </w:tc>
      </w:tr>
      <w:tr w:rsidR="004A67E6" w:rsidRPr="004A67E6" w14:paraId="6B90BB21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3DC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274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337424.14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E35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2225917.78</w:t>
            </w:r>
          </w:p>
        </w:tc>
      </w:tr>
      <w:tr w:rsidR="004A67E6" w:rsidRPr="004A67E6" w14:paraId="2937FC1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D88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758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337275.25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6DE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2225803.29</w:t>
            </w:r>
          </w:p>
        </w:tc>
      </w:tr>
      <w:tr w:rsidR="004A67E6" w:rsidRPr="004A67E6" w14:paraId="59AFD93D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E57D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C55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337276.18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A76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2225742.26</w:t>
            </w:r>
          </w:p>
        </w:tc>
      </w:tr>
      <w:tr w:rsidR="004A67E6" w:rsidRPr="004A67E6" w14:paraId="35BB3E3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CE6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208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337313.61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FC8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2225703.73</w:t>
            </w:r>
          </w:p>
        </w:tc>
      </w:tr>
      <w:tr w:rsidR="004A67E6" w:rsidRPr="004A67E6" w14:paraId="311627F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403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5AB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337328.41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D9E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2225688.92</w:t>
            </w:r>
          </w:p>
        </w:tc>
      </w:tr>
      <w:tr w:rsidR="004A67E6" w:rsidRPr="004A67E6" w14:paraId="1F2DF4E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1FA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F2E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337352.32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77D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2225664.20</w:t>
            </w:r>
          </w:p>
        </w:tc>
      </w:tr>
      <w:tr w:rsidR="004A67E6" w:rsidRPr="004A67E6" w14:paraId="1119FBC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298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9B5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337402.30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AE1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2225663.45</w:t>
            </w:r>
          </w:p>
        </w:tc>
      </w:tr>
      <w:tr w:rsidR="004A67E6" w:rsidRPr="004A67E6" w14:paraId="5D75738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B1D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A04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337488.75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CAD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2225664.17</w:t>
            </w:r>
          </w:p>
        </w:tc>
      </w:tr>
      <w:tr w:rsidR="004A67E6" w:rsidRPr="004A67E6" w14:paraId="273CC4C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73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lastRenderedPageBreak/>
              <w:t>н315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A9E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337500.65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E35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2225655.57</w:t>
            </w:r>
          </w:p>
        </w:tc>
      </w:tr>
      <w:tr w:rsidR="004A67E6" w:rsidRPr="004A67E6" w14:paraId="6C606CC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81B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6CF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337501.11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735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2225642.51</w:t>
            </w:r>
          </w:p>
        </w:tc>
      </w:tr>
      <w:tr w:rsidR="004A67E6" w:rsidRPr="004A67E6" w14:paraId="56455CF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F38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1E7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337497.10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A8D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2225573.06</w:t>
            </w:r>
          </w:p>
        </w:tc>
      </w:tr>
      <w:tr w:rsidR="004A67E6" w:rsidRPr="004A67E6" w14:paraId="5EB622A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B0B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65A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337496.32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ADF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2225551.95</w:t>
            </w:r>
          </w:p>
        </w:tc>
      </w:tr>
      <w:tr w:rsidR="004A67E6" w:rsidRPr="004A67E6" w14:paraId="25F7677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00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2B5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337495.85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6C3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2225521.97</w:t>
            </w:r>
          </w:p>
        </w:tc>
      </w:tr>
      <w:tr w:rsidR="004A67E6" w:rsidRPr="004A67E6" w14:paraId="736CD17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48D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CB9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337498.38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CF2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2225507.83</w:t>
            </w:r>
          </w:p>
        </w:tc>
      </w:tr>
      <w:tr w:rsidR="004A67E6" w:rsidRPr="004A67E6" w14:paraId="2939FFAA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373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448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337500.93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C44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2225503.43</w:t>
            </w:r>
          </w:p>
        </w:tc>
      </w:tr>
      <w:tr w:rsidR="004A67E6" w:rsidRPr="004A67E6" w14:paraId="32781BD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F36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82D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337514.49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56B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2225483.24</w:t>
            </w:r>
          </w:p>
        </w:tc>
      </w:tr>
      <w:tr w:rsidR="004A67E6" w:rsidRPr="004A67E6" w14:paraId="1D60934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03B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5FA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337522.74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268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2225476.98</w:t>
            </w:r>
          </w:p>
        </w:tc>
      </w:tr>
      <w:tr w:rsidR="004A67E6" w:rsidRPr="004A67E6" w14:paraId="236E2A0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596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1CC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337594.46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213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2225471.95</w:t>
            </w:r>
          </w:p>
        </w:tc>
      </w:tr>
      <w:tr w:rsidR="004A67E6" w:rsidRPr="004A67E6" w14:paraId="5EA1E1A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095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FED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337594.74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5D1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2225445.84</w:t>
            </w:r>
          </w:p>
        </w:tc>
      </w:tr>
      <w:tr w:rsidR="004A67E6" w:rsidRPr="004A67E6" w14:paraId="382BECA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49D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865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337594.57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2A1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2225427.70</w:t>
            </w:r>
          </w:p>
        </w:tc>
      </w:tr>
      <w:tr w:rsidR="004A67E6" w:rsidRPr="004A67E6" w14:paraId="2694B3F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7CA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4FD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337606.29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9D6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2225421.16</w:t>
            </w:r>
          </w:p>
        </w:tc>
      </w:tr>
      <w:tr w:rsidR="004A67E6" w:rsidRPr="004A67E6" w14:paraId="677E0A2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D70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552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337635.00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679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2225420.98</w:t>
            </w:r>
          </w:p>
        </w:tc>
      </w:tr>
      <w:tr w:rsidR="004A67E6" w:rsidRPr="004A67E6" w14:paraId="122673C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9BD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FC9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337705.13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48F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2225419.70</w:t>
            </w:r>
          </w:p>
        </w:tc>
      </w:tr>
      <w:tr w:rsidR="004A67E6" w:rsidRPr="004A67E6" w14:paraId="7F1220A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E57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2BA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337721.02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41B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2225406.64</w:t>
            </w:r>
          </w:p>
        </w:tc>
      </w:tr>
      <w:tr w:rsidR="004A67E6" w:rsidRPr="004A67E6" w14:paraId="767F2F9C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C88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56C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337723.84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323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2225398.90</w:t>
            </w:r>
          </w:p>
        </w:tc>
      </w:tr>
      <w:tr w:rsidR="004A67E6" w:rsidRPr="004A67E6" w14:paraId="088E845F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666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C16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337709.99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34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2225373.49</w:t>
            </w:r>
          </w:p>
        </w:tc>
      </w:tr>
      <w:tr w:rsidR="004A67E6" w:rsidRPr="004A67E6" w14:paraId="7E84F8C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EA5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879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337697.10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803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2225344.89</w:t>
            </w:r>
          </w:p>
        </w:tc>
      </w:tr>
      <w:tr w:rsidR="004A67E6" w:rsidRPr="004A67E6" w14:paraId="497D18B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BDB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E93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337694.06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F2D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2225338.81</w:t>
            </w:r>
          </w:p>
        </w:tc>
      </w:tr>
      <w:tr w:rsidR="004A67E6" w:rsidRPr="004A67E6" w14:paraId="048BBB3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130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BDC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337686.22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EF1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2225321.68</w:t>
            </w:r>
          </w:p>
        </w:tc>
      </w:tr>
      <w:tr w:rsidR="004A67E6" w:rsidRPr="004A67E6" w14:paraId="5C677E3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FF5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2AF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337512.05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F92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2225668.22</w:t>
            </w:r>
          </w:p>
        </w:tc>
      </w:tr>
      <w:tr w:rsidR="004A67E6" w:rsidRPr="004A67E6" w14:paraId="45D036D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32D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202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337513.03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3AA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2225639.55</w:t>
            </w:r>
          </w:p>
        </w:tc>
      </w:tr>
      <w:tr w:rsidR="004A67E6" w:rsidRPr="004A67E6" w14:paraId="2B3729A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C10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0B1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337513.32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AAF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2225631.34</w:t>
            </w:r>
          </w:p>
        </w:tc>
      </w:tr>
      <w:tr w:rsidR="004A67E6" w:rsidRPr="004A67E6" w14:paraId="744803F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014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909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337513.17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4A5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2225627.06</w:t>
            </w:r>
          </w:p>
        </w:tc>
      </w:tr>
      <w:tr w:rsidR="004A67E6" w:rsidRPr="004A67E6" w14:paraId="1DEB164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F25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1AA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337513.52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D4A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2225618.88</w:t>
            </w:r>
          </w:p>
        </w:tc>
      </w:tr>
      <w:tr w:rsidR="004A67E6" w:rsidRPr="004A67E6" w14:paraId="4177C7D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CB0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985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48C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2225582.95</w:t>
            </w:r>
          </w:p>
        </w:tc>
      </w:tr>
      <w:tr w:rsidR="004A67E6" w:rsidRPr="004A67E6" w14:paraId="5304843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834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3F5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337511.51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F8E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2225578.60</w:t>
            </w:r>
          </w:p>
        </w:tc>
      </w:tr>
      <w:tr w:rsidR="004A67E6" w:rsidRPr="004A67E6" w14:paraId="4CAF7B7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2B2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D2E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337511.92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C50F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2225539.32</w:t>
            </w:r>
          </w:p>
        </w:tc>
      </w:tr>
      <w:tr w:rsidR="004A67E6" w:rsidRPr="004A67E6" w14:paraId="18D4647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1B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5D5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905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2225539.33</w:t>
            </w:r>
          </w:p>
        </w:tc>
      </w:tr>
      <w:tr w:rsidR="004A67E6" w:rsidRPr="004A67E6" w14:paraId="18FA2F1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E54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B4C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337512.11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03E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2225521.91</w:t>
            </w:r>
          </w:p>
        </w:tc>
      </w:tr>
      <w:tr w:rsidR="004A67E6" w:rsidRPr="004A67E6" w14:paraId="3E4A42BB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E56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0B3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337521.26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075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2225501.10</w:t>
            </w:r>
          </w:p>
        </w:tc>
      </w:tr>
      <w:tr w:rsidR="004A67E6" w:rsidRPr="004A67E6" w14:paraId="7B7433C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E26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E3B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337531.17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48C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2225490.51</w:t>
            </w:r>
          </w:p>
        </w:tc>
      </w:tr>
      <w:tr w:rsidR="004A67E6" w:rsidRPr="004A67E6" w14:paraId="2553A69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82C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07B4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337564.96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3E1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2225488.14</w:t>
            </w:r>
          </w:p>
        </w:tc>
      </w:tr>
      <w:tr w:rsidR="004A67E6" w:rsidRPr="004A67E6" w14:paraId="50EB66C3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A51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C3C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337580.25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109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2225488.02</w:t>
            </w:r>
          </w:p>
        </w:tc>
      </w:tr>
      <w:tr w:rsidR="004A67E6" w:rsidRPr="004A67E6" w14:paraId="5F4E9767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29BE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553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337595.05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B856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2225487.83</w:t>
            </w:r>
          </w:p>
        </w:tc>
      </w:tr>
      <w:tr w:rsidR="004A67E6" w:rsidRPr="004A67E6" w14:paraId="00118C49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344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EDF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337595.54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434B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2225527.76</w:t>
            </w:r>
          </w:p>
        </w:tc>
      </w:tr>
      <w:tr w:rsidR="004A67E6" w:rsidRPr="004A67E6" w14:paraId="00D83AE8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7F8C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EC1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337595.93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E161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2225557.76</w:t>
            </w:r>
          </w:p>
        </w:tc>
      </w:tr>
      <w:tr w:rsidR="004A67E6" w:rsidRPr="004A67E6" w14:paraId="78D4DE45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82A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957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337596.45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B015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2225587.81</w:t>
            </w:r>
          </w:p>
        </w:tc>
      </w:tr>
      <w:tr w:rsidR="004A67E6" w:rsidRPr="004A67E6" w14:paraId="11BDA352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EDF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3C4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337596.78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1237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2225617.79</w:t>
            </w:r>
          </w:p>
        </w:tc>
      </w:tr>
      <w:tr w:rsidR="004A67E6" w:rsidRPr="004A67E6" w14:paraId="4011BC86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446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lastRenderedPageBreak/>
              <w:t>н355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EA9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337597.20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B8C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2225647.79</w:t>
            </w:r>
          </w:p>
        </w:tc>
      </w:tr>
      <w:tr w:rsidR="004A67E6" w:rsidRPr="004A67E6" w14:paraId="2E1AAD7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368D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78D9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337597.60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C41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2225666.48</w:t>
            </w:r>
          </w:p>
        </w:tc>
      </w:tr>
      <w:tr w:rsidR="004A67E6" w:rsidRPr="004A67E6" w14:paraId="54CB66A4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18B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6C63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337565.79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037A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2225667.30</w:t>
            </w:r>
          </w:p>
        </w:tc>
      </w:tr>
      <w:tr w:rsidR="004A67E6" w:rsidRPr="004A67E6" w14:paraId="6DD4C18E" w14:textId="77777777" w:rsidTr="004A67E6">
        <w:trPr>
          <w:trHeight w:val="34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7D38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н358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8670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337534.50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6042" w14:textId="77777777" w:rsidR="004A67E6" w:rsidRPr="004A67E6" w:rsidRDefault="004A67E6" w:rsidP="004A67E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4A67E6">
              <w:rPr>
                <w:color w:val="000000"/>
                <w:lang w:eastAsia="ru-RU" w:bidi="ar-SA"/>
              </w:rPr>
              <w:t>2225668.02</w:t>
            </w:r>
          </w:p>
        </w:tc>
      </w:tr>
    </w:tbl>
    <w:p w14:paraId="16124EE9" w14:textId="77777777" w:rsidR="004A67E6" w:rsidRDefault="004A67E6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p w14:paraId="576A10E4" w14:textId="77777777" w:rsidR="00734F3D" w:rsidRDefault="00734F3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p w14:paraId="1B16E946" w14:textId="77777777" w:rsidR="00233901" w:rsidRDefault="008874A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  <w:r>
        <w:rPr>
          <w:b/>
          <w:sz w:val="28"/>
          <w:szCs w:val="28"/>
          <w:lang w:eastAsia="ru-RU" w:bidi="ar-SA"/>
        </w:rPr>
        <w:t xml:space="preserve">Каталог координат образуемых </w:t>
      </w:r>
      <w:r w:rsidR="005E16C5" w:rsidRPr="005E16C5">
        <w:rPr>
          <w:b/>
          <w:sz w:val="28"/>
          <w:szCs w:val="28"/>
          <w:lang w:eastAsia="ru-RU" w:bidi="ar-SA"/>
        </w:rPr>
        <w:t>земельных участков</w:t>
      </w:r>
    </w:p>
    <w:tbl>
      <w:tblPr>
        <w:tblW w:w="3580" w:type="dxa"/>
        <w:jc w:val="center"/>
        <w:tblLook w:val="04A0" w:firstRow="1" w:lastRow="0" w:firstColumn="1" w:lastColumn="0" w:noHBand="0" w:noVBand="1"/>
      </w:tblPr>
      <w:tblGrid>
        <w:gridCol w:w="866"/>
        <w:gridCol w:w="1354"/>
        <w:gridCol w:w="1360"/>
      </w:tblGrid>
      <w:tr w:rsidR="00BC1033" w:rsidRPr="00BC1033" w14:paraId="7F3015D9" w14:textId="77777777" w:rsidTr="00BC1033">
        <w:trPr>
          <w:trHeight w:val="450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F23A" w14:textId="77777777" w:rsidR="00BC1033" w:rsidRPr="00BC1033" w:rsidRDefault="00BC1033" w:rsidP="00BC1033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BC1033">
              <w:rPr>
                <w:b/>
                <w:bCs/>
                <w:color w:val="000000"/>
                <w:lang w:eastAsia="ru-RU" w:bidi="ar-SA"/>
              </w:rPr>
              <w:t>Имя</w:t>
            </w:r>
            <w:r w:rsidRPr="00BC1033">
              <w:rPr>
                <w:b/>
                <w:bCs/>
                <w:color w:val="000000"/>
                <w:lang w:eastAsia="ru-RU" w:bidi="ar-SA"/>
              </w:rPr>
              <w:br/>
              <w:t>точки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8611" w14:textId="77777777" w:rsidR="00BC1033" w:rsidRPr="00BC1033" w:rsidRDefault="00BC1033" w:rsidP="00BC1033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BC1033">
              <w:rPr>
                <w:b/>
                <w:bCs/>
                <w:color w:val="000000"/>
                <w:lang w:eastAsia="ru-RU" w:bidi="ar-SA"/>
              </w:rPr>
              <w:t>X, 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22B4" w14:textId="77777777" w:rsidR="00BC1033" w:rsidRPr="00BC1033" w:rsidRDefault="00BC1033" w:rsidP="00BC1033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BC1033">
              <w:rPr>
                <w:b/>
                <w:bCs/>
                <w:color w:val="000000"/>
                <w:lang w:eastAsia="ru-RU" w:bidi="ar-SA"/>
              </w:rPr>
              <w:t>Y, м</w:t>
            </w:r>
          </w:p>
        </w:tc>
      </w:tr>
      <w:tr w:rsidR="00BC1033" w:rsidRPr="00BC1033" w14:paraId="44409176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32A74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ЗУ:23</w:t>
            </w:r>
          </w:p>
        </w:tc>
      </w:tr>
      <w:tr w:rsidR="00BC1033" w:rsidRPr="00BC1033" w14:paraId="4F37F193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364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316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337082.03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A84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2225981.69</w:t>
            </w:r>
          </w:p>
        </w:tc>
      </w:tr>
      <w:tr w:rsidR="00BC1033" w:rsidRPr="00BC1033" w14:paraId="1A4B851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692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9AF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337095.98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C0F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2225990.93</w:t>
            </w:r>
          </w:p>
        </w:tc>
      </w:tr>
      <w:tr w:rsidR="00BC1033" w:rsidRPr="00BC1033" w14:paraId="494C431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EC1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30A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337103.02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720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2225971.39</w:t>
            </w:r>
          </w:p>
        </w:tc>
      </w:tr>
      <w:tr w:rsidR="00BC1033" w:rsidRPr="00BC1033" w14:paraId="72FAC888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A21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68C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337106.25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64C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2225962.42</w:t>
            </w:r>
          </w:p>
        </w:tc>
      </w:tr>
      <w:tr w:rsidR="00BC1033" w:rsidRPr="00BC1033" w14:paraId="0B5CDCA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09F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D6B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337097.42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55D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2225956.3</w:t>
            </w:r>
          </w:p>
        </w:tc>
      </w:tr>
      <w:tr w:rsidR="00BC1033" w:rsidRPr="00BC1033" w14:paraId="12927BD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1FE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B8F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337092.76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794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2225964.69</w:t>
            </w:r>
          </w:p>
        </w:tc>
      </w:tr>
      <w:tr w:rsidR="00BC1033" w:rsidRPr="00BC1033" w14:paraId="2980E17C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EC8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A43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337082.03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0CD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2225981.69</w:t>
            </w:r>
          </w:p>
        </w:tc>
      </w:tr>
      <w:tr w:rsidR="00BC1033" w:rsidRPr="00BC1033" w14:paraId="3A865D49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272A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ЗУ:11</w:t>
            </w:r>
          </w:p>
        </w:tc>
      </w:tr>
      <w:tr w:rsidR="00BC1033" w:rsidRPr="00BC1033" w14:paraId="6869D30D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89F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B24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337092.76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77C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2225964.69</w:t>
            </w:r>
          </w:p>
        </w:tc>
      </w:tr>
      <w:tr w:rsidR="00BC1033" w:rsidRPr="00BC1033" w14:paraId="242B66D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8EB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BE2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337104.12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555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2225944.22</w:t>
            </w:r>
          </w:p>
        </w:tc>
      </w:tr>
      <w:tr w:rsidR="00BC1033" w:rsidRPr="00BC1033" w14:paraId="23D70964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22D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5BD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337083.96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F06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2225927.53</w:t>
            </w:r>
          </w:p>
        </w:tc>
      </w:tr>
      <w:tr w:rsidR="00BC1033" w:rsidRPr="00BC1033" w14:paraId="663FD1A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0BB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ECE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337073.56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6B2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2225951.52</w:t>
            </w:r>
          </w:p>
        </w:tc>
      </w:tr>
      <w:tr w:rsidR="00BC1033" w:rsidRPr="00BC1033" w14:paraId="570786C6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7BC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D91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337092.76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FFA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2225964.69</w:t>
            </w:r>
          </w:p>
        </w:tc>
      </w:tr>
      <w:tr w:rsidR="00BC1033" w:rsidRPr="00BC1033" w14:paraId="26D796BD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A381D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ЗУ:20</w:t>
            </w:r>
          </w:p>
        </w:tc>
      </w:tr>
      <w:tr w:rsidR="00BC1033" w:rsidRPr="00BC1033" w14:paraId="50A3B6F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A13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523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337682.74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0E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2225644.09</w:t>
            </w:r>
          </w:p>
        </w:tc>
      </w:tr>
      <w:tr w:rsidR="00BC1033" w:rsidRPr="00BC1033" w14:paraId="2799E77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AF7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651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337670.18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9B9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2225644.28</w:t>
            </w:r>
          </w:p>
        </w:tc>
      </w:tr>
      <w:tr w:rsidR="00BC1033" w:rsidRPr="00BC1033" w14:paraId="5BB6949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AFF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8A3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337670.56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9C9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2225664.75</w:t>
            </w:r>
          </w:p>
        </w:tc>
      </w:tr>
      <w:tr w:rsidR="00BC1033" w:rsidRPr="00BC1033" w14:paraId="16D052C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089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A1B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337682.92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8B9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2225664.5</w:t>
            </w:r>
          </w:p>
        </w:tc>
      </w:tr>
      <w:tr w:rsidR="00BC1033" w:rsidRPr="00BC1033" w14:paraId="64D464E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937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6F3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337682.74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284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2225644.09</w:t>
            </w:r>
          </w:p>
        </w:tc>
      </w:tr>
      <w:tr w:rsidR="00BC1033" w:rsidRPr="00BC1033" w14:paraId="1200925F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F8B52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ЗУ:21</w:t>
            </w:r>
          </w:p>
        </w:tc>
      </w:tr>
      <w:tr w:rsidR="00BC1033" w:rsidRPr="00BC1033" w14:paraId="32914C2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083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580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337415.9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34B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2225886.48</w:t>
            </w:r>
          </w:p>
        </w:tc>
      </w:tr>
      <w:tr w:rsidR="00BC1033" w:rsidRPr="00BC1033" w14:paraId="35D0411F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E94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223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337414.28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596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2225861.83</w:t>
            </w:r>
          </w:p>
        </w:tc>
      </w:tr>
      <w:tr w:rsidR="00BC1033" w:rsidRPr="00BC1033" w14:paraId="699C58E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1C6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629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337396.24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76D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2225861.98</w:t>
            </w:r>
          </w:p>
        </w:tc>
      </w:tr>
      <w:tr w:rsidR="00BC1033" w:rsidRPr="00BC1033" w14:paraId="03A8353C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136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1CB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337395.95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E76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2225875.98</w:t>
            </w:r>
          </w:p>
        </w:tc>
      </w:tr>
      <w:tr w:rsidR="00BC1033" w:rsidRPr="00BC1033" w14:paraId="79187660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F7F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AF4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337410.29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E38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2225887.19</w:t>
            </w:r>
          </w:p>
        </w:tc>
      </w:tr>
      <w:tr w:rsidR="00BC1033" w:rsidRPr="00BC1033" w14:paraId="7ADB673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33E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84C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337415.9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7CB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2225886.48</w:t>
            </w:r>
          </w:p>
        </w:tc>
      </w:tr>
      <w:tr w:rsidR="00BC1033" w:rsidRPr="00BC1033" w14:paraId="3FA7BC5B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BB49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ЗУ:5</w:t>
            </w:r>
          </w:p>
        </w:tc>
      </w:tr>
      <w:tr w:rsidR="00BC1033" w:rsidRPr="00BC1033" w14:paraId="16784D9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CAE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8DB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337418.17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428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2225471.35</w:t>
            </w:r>
          </w:p>
        </w:tc>
      </w:tr>
      <w:tr w:rsidR="00BC1033" w:rsidRPr="00BC1033" w14:paraId="5E6BDF33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937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E86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337405.07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CAE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2225486.38</w:t>
            </w:r>
          </w:p>
        </w:tc>
      </w:tr>
      <w:tr w:rsidR="00BC1033" w:rsidRPr="00BC1033" w14:paraId="2B96106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809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061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337393.5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62C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2225502.15</w:t>
            </w:r>
          </w:p>
        </w:tc>
      </w:tr>
      <w:tr w:rsidR="00BC1033" w:rsidRPr="00BC1033" w14:paraId="2798AB4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54E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E3B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337427.99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CA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2225524.6</w:t>
            </w:r>
          </w:p>
        </w:tc>
      </w:tr>
      <w:tr w:rsidR="00BC1033" w:rsidRPr="00BC1033" w14:paraId="7C7B4C9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254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D8A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337441.51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9AA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2225485.61</w:t>
            </w:r>
          </w:p>
        </w:tc>
      </w:tr>
      <w:tr w:rsidR="00BC1033" w:rsidRPr="00BC1033" w14:paraId="7DE48253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DE0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A46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337418.17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EDA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2225471.35</w:t>
            </w:r>
          </w:p>
        </w:tc>
      </w:tr>
      <w:tr w:rsidR="00BC1033" w:rsidRPr="00BC1033" w14:paraId="4145BA4C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95C0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ЗУ:6</w:t>
            </w:r>
          </w:p>
        </w:tc>
      </w:tr>
      <w:tr w:rsidR="00BC1033" w:rsidRPr="00BC1033" w14:paraId="545C9FF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BD6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7F9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337393.5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A58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2225502.15</w:t>
            </w:r>
          </w:p>
        </w:tc>
      </w:tr>
      <w:tr w:rsidR="00BC1033" w:rsidRPr="00BC1033" w14:paraId="146BEFD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30A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7A0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337427.99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D54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2225524.6</w:t>
            </w:r>
          </w:p>
        </w:tc>
      </w:tr>
      <w:tr w:rsidR="00BC1033" w:rsidRPr="00BC1033" w14:paraId="6BB011F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BAB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lastRenderedPageBreak/>
              <w:t>н27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B28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337416.93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AE8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2225556.46</w:t>
            </w:r>
          </w:p>
        </w:tc>
      </w:tr>
      <w:tr w:rsidR="00BC1033" w:rsidRPr="00BC1033" w14:paraId="4873148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1A2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39E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337384.15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8CA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2225540.42</w:t>
            </w:r>
          </w:p>
        </w:tc>
      </w:tr>
      <w:tr w:rsidR="00BC1033" w:rsidRPr="00BC1033" w14:paraId="4F97C0BF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FAE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09F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337393.5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7D6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2225502.15</w:t>
            </w:r>
          </w:p>
        </w:tc>
      </w:tr>
      <w:tr w:rsidR="00BC1033" w:rsidRPr="00BC1033" w14:paraId="6AF075FC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A4CC9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ЗУ:7</w:t>
            </w:r>
          </w:p>
        </w:tc>
      </w:tr>
      <w:tr w:rsidR="00BC1033" w:rsidRPr="00BC1033" w14:paraId="15D4921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42E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6EC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337416.93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B01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2225556.46</w:t>
            </w:r>
          </w:p>
        </w:tc>
      </w:tr>
      <w:tr w:rsidR="00BC1033" w:rsidRPr="00BC1033" w14:paraId="5215AE63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47A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C0D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337432.2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80F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2225563.94</w:t>
            </w:r>
          </w:p>
        </w:tc>
      </w:tr>
      <w:tr w:rsidR="00BC1033" w:rsidRPr="00BC1033" w14:paraId="468D842E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EA1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BA2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337434.53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A56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2225564.98</w:t>
            </w:r>
          </w:p>
        </w:tc>
      </w:tr>
      <w:tr w:rsidR="00BC1033" w:rsidRPr="00BC1033" w14:paraId="226619EC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C1E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E26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337442.67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A22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2225552.27</w:t>
            </w:r>
          </w:p>
        </w:tc>
      </w:tr>
      <w:tr w:rsidR="00BC1033" w:rsidRPr="00BC1033" w14:paraId="4BC9CF3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457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615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337446.17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E7A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2225554.57</w:t>
            </w:r>
          </w:p>
        </w:tc>
      </w:tr>
      <w:tr w:rsidR="00BC1033" w:rsidRPr="00BC1033" w14:paraId="6807A6E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0BA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F8F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337446.32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A3E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2225552.66</w:t>
            </w:r>
          </w:p>
        </w:tc>
      </w:tr>
      <w:tr w:rsidR="00BC1033" w:rsidRPr="00BC1033" w14:paraId="683B5F3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6DD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F31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337446.13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D4F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2225540.54</w:t>
            </w:r>
          </w:p>
        </w:tc>
      </w:tr>
      <w:tr w:rsidR="00BC1033" w:rsidRPr="00BC1033" w14:paraId="6F015ED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D0B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B8C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337425.23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92A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2225532.55</w:t>
            </w:r>
          </w:p>
        </w:tc>
      </w:tr>
      <w:tr w:rsidR="00BC1033" w:rsidRPr="00BC1033" w14:paraId="4EEC60C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56F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E49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337416.93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A0A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2225556.46</w:t>
            </w:r>
          </w:p>
        </w:tc>
      </w:tr>
      <w:tr w:rsidR="00BC1033" w:rsidRPr="00BC1033" w14:paraId="4FDE0E0D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E09F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ЗУ:4</w:t>
            </w:r>
          </w:p>
        </w:tc>
      </w:tr>
      <w:tr w:rsidR="00BC1033" w:rsidRPr="00BC1033" w14:paraId="441B6BA3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DDD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682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337404.94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B0D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2225461.63</w:t>
            </w:r>
          </w:p>
        </w:tc>
      </w:tr>
      <w:tr w:rsidR="00BC1033" w:rsidRPr="00BC1033" w14:paraId="76E584EE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360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FD3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337412.88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DEA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2225453.48</w:t>
            </w:r>
          </w:p>
        </w:tc>
      </w:tr>
      <w:tr w:rsidR="00BC1033" w:rsidRPr="00BC1033" w14:paraId="2F2A2BF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9D9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735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337416.87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B7C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2225456.99</w:t>
            </w:r>
          </w:p>
        </w:tc>
      </w:tr>
      <w:tr w:rsidR="00BC1033" w:rsidRPr="00BC1033" w14:paraId="5A8CD274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C68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DF1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337421.53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67A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2225451.8</w:t>
            </w:r>
          </w:p>
        </w:tc>
      </w:tr>
      <w:tr w:rsidR="00BC1033" w:rsidRPr="00BC1033" w14:paraId="020A696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82F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C50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337445.71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825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2225473.49</w:t>
            </w:r>
          </w:p>
        </w:tc>
      </w:tr>
      <w:tr w:rsidR="00BC1033" w:rsidRPr="00BC1033" w14:paraId="272D135F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06D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DE1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337441.51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1E9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2225485.61</w:t>
            </w:r>
          </w:p>
        </w:tc>
      </w:tr>
      <w:tr w:rsidR="00BC1033" w:rsidRPr="00BC1033" w14:paraId="4523A93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E3C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037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337418.17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DDD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2225471.35</w:t>
            </w:r>
          </w:p>
        </w:tc>
      </w:tr>
      <w:tr w:rsidR="00BC1033" w:rsidRPr="00BC1033" w14:paraId="508E650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7A5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7A3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337404.94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F15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2225461.63</w:t>
            </w:r>
          </w:p>
        </w:tc>
      </w:tr>
      <w:tr w:rsidR="00BC1033" w:rsidRPr="00BC1033" w14:paraId="21BA1B82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5F0F8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ЗУ:18</w:t>
            </w:r>
          </w:p>
        </w:tc>
      </w:tr>
      <w:tr w:rsidR="00BC1033" w:rsidRPr="00BC1033" w14:paraId="3F4257B4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13A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052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337663.54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4D9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2225734.39</w:t>
            </w:r>
          </w:p>
        </w:tc>
      </w:tr>
      <w:tr w:rsidR="00BC1033" w:rsidRPr="00BC1033" w14:paraId="637068F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5BC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7EE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337613.54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E71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2225735.08</w:t>
            </w:r>
          </w:p>
        </w:tc>
      </w:tr>
      <w:tr w:rsidR="00BC1033" w:rsidRPr="00BC1033" w14:paraId="55951988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F4F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748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337613.96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663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2225765.07</w:t>
            </w:r>
          </w:p>
        </w:tc>
      </w:tr>
      <w:tr w:rsidR="00BC1033" w:rsidRPr="00BC1033" w14:paraId="1585B4A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502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72B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337663.96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A77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2225764.38</w:t>
            </w:r>
          </w:p>
        </w:tc>
      </w:tr>
      <w:tr w:rsidR="00BC1033" w:rsidRPr="00BC1033" w14:paraId="148BD6D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53D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204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337663.54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B82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2225734.39</w:t>
            </w:r>
          </w:p>
        </w:tc>
      </w:tr>
      <w:tr w:rsidR="00BC1033" w:rsidRPr="00BC1033" w14:paraId="47E761DE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559E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ЗУ:17</w:t>
            </w:r>
          </w:p>
        </w:tc>
      </w:tr>
      <w:tr w:rsidR="00BC1033" w:rsidRPr="00BC1033" w14:paraId="19E97136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68D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450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337611.47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4B8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2225585.15</w:t>
            </w:r>
          </w:p>
        </w:tc>
      </w:tr>
      <w:tr w:rsidR="00BC1033" w:rsidRPr="00BC1033" w14:paraId="7684555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EA4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62F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337661.46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732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2225584.47</w:t>
            </w:r>
          </w:p>
        </w:tc>
      </w:tr>
      <w:tr w:rsidR="00BC1033" w:rsidRPr="00BC1033" w14:paraId="09E747A0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D0F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25A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337661.99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C7D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2225614.25</w:t>
            </w:r>
          </w:p>
        </w:tc>
      </w:tr>
      <w:tr w:rsidR="00BC1033" w:rsidRPr="00BC1033" w14:paraId="43D675F6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6C8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B27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337611.88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576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2225615.31</w:t>
            </w:r>
          </w:p>
        </w:tc>
      </w:tr>
      <w:tr w:rsidR="00BC1033" w:rsidRPr="00BC1033" w14:paraId="3504D76C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480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9FA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337611.47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166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2225585.15</w:t>
            </w:r>
          </w:p>
        </w:tc>
      </w:tr>
      <w:tr w:rsidR="00BC1033" w:rsidRPr="00BC1033" w14:paraId="5C3E0F54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907D4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ЗУ:16</w:t>
            </w:r>
          </w:p>
        </w:tc>
      </w:tr>
      <w:tr w:rsidR="00BC1033" w:rsidRPr="00BC1033" w14:paraId="7861C6DD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F60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AB8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337661.05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3D1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2225554.47</w:t>
            </w:r>
          </w:p>
        </w:tc>
      </w:tr>
      <w:tr w:rsidR="00BC1033" w:rsidRPr="00BC1033" w14:paraId="46211AB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03D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57F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337611.05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129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2225555.16</w:t>
            </w:r>
          </w:p>
        </w:tc>
      </w:tr>
      <w:tr w:rsidR="00BC1033" w:rsidRPr="00BC1033" w14:paraId="6626F85F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0C5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427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337611.47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7EC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2225585.15</w:t>
            </w:r>
          </w:p>
        </w:tc>
      </w:tr>
      <w:tr w:rsidR="00BC1033" w:rsidRPr="00BC1033" w14:paraId="3FD26AE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462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26B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337661.46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B8F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2225584.47</w:t>
            </w:r>
          </w:p>
        </w:tc>
      </w:tr>
      <w:tr w:rsidR="00BC1033" w:rsidRPr="00BC1033" w14:paraId="6E4B31DC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BAB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E5E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337661.05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022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2225554.47</w:t>
            </w:r>
          </w:p>
        </w:tc>
      </w:tr>
      <w:tr w:rsidR="00BC1033" w:rsidRPr="00BC1033" w14:paraId="77D6D970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4BEC1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ЗУ:15</w:t>
            </w:r>
          </w:p>
        </w:tc>
      </w:tr>
      <w:tr w:rsidR="00BC1033" w:rsidRPr="00BC1033" w14:paraId="40E43F40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8A0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47E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337580.26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FB9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2225488.02</w:t>
            </w:r>
          </w:p>
        </w:tc>
      </w:tr>
      <w:tr w:rsidR="00BC1033" w:rsidRPr="00BC1033" w14:paraId="20C7AB8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613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D16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337580.28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F0C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2225527.95</w:t>
            </w:r>
          </w:p>
        </w:tc>
      </w:tr>
      <w:tr w:rsidR="00BC1033" w:rsidRPr="00BC1033" w14:paraId="559861D6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700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6EE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337595.54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498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2225527.76</w:t>
            </w:r>
          </w:p>
        </w:tc>
      </w:tr>
      <w:tr w:rsidR="00BC1033" w:rsidRPr="00BC1033" w14:paraId="671E963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258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D31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337595.03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755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2225487.83</w:t>
            </w:r>
          </w:p>
        </w:tc>
      </w:tr>
      <w:tr w:rsidR="00BC1033" w:rsidRPr="00BC1033" w14:paraId="32FCCAC8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E53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3BC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337580.26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487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2225488.02</w:t>
            </w:r>
          </w:p>
        </w:tc>
      </w:tr>
      <w:tr w:rsidR="00BC1033" w:rsidRPr="00BC1033" w14:paraId="3473DDF0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C346C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ЗУ:14</w:t>
            </w:r>
          </w:p>
        </w:tc>
      </w:tr>
      <w:tr w:rsidR="00BC1033" w:rsidRPr="00BC1033" w14:paraId="50518FAC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1DB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E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337595.53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6C0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2225527.81</w:t>
            </w:r>
          </w:p>
        </w:tc>
      </w:tr>
      <w:tr w:rsidR="00BC1033" w:rsidRPr="00BC1033" w14:paraId="3A489236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987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FFE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337545.57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0A7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2225528.51</w:t>
            </w:r>
          </w:p>
        </w:tc>
      </w:tr>
      <w:tr w:rsidR="00BC1033" w:rsidRPr="00BC1033" w14:paraId="3A417BE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06E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556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337545.72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A60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2225539.5</w:t>
            </w:r>
          </w:p>
        </w:tc>
      </w:tr>
      <w:tr w:rsidR="00BC1033" w:rsidRPr="00BC1033" w14:paraId="01E0221D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63A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lastRenderedPageBreak/>
              <w:t>н63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A90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337546.14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7E6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2225558.41</w:t>
            </w:r>
          </w:p>
        </w:tc>
      </w:tr>
      <w:tr w:rsidR="00BC1033" w:rsidRPr="00BC1033" w14:paraId="00611F03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61F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19B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337595.93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9D2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2225557.77</w:t>
            </w:r>
          </w:p>
        </w:tc>
      </w:tr>
      <w:tr w:rsidR="00BC1033" w:rsidRPr="00BC1033" w14:paraId="6DAC2240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5AA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AB1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337595.53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3AD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2225527.81</w:t>
            </w:r>
          </w:p>
        </w:tc>
      </w:tr>
      <w:tr w:rsidR="00BC1033" w:rsidRPr="00BC1033" w14:paraId="598C8CFA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E127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ЗУ:22</w:t>
            </w:r>
          </w:p>
        </w:tc>
      </w:tr>
      <w:tr w:rsidR="00BC1033" w:rsidRPr="00BC1033" w14:paraId="2C819ED8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3DB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839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337445.71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B1A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2225473.49</w:t>
            </w:r>
          </w:p>
        </w:tc>
      </w:tr>
      <w:tr w:rsidR="00BC1033" w:rsidRPr="00BC1033" w14:paraId="2F354578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9C3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91F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337421.48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96F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2225451.75</w:t>
            </w:r>
          </w:p>
        </w:tc>
      </w:tr>
      <w:tr w:rsidR="00BC1033" w:rsidRPr="00BC1033" w14:paraId="6AA3A10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C7D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36C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337422.92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A9A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2225450.11</w:t>
            </w:r>
          </w:p>
        </w:tc>
      </w:tr>
      <w:tr w:rsidR="00BC1033" w:rsidRPr="00BC1033" w14:paraId="1491BCE3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D9C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2BF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337418.94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7A1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2225446.6</w:t>
            </w:r>
          </w:p>
        </w:tc>
      </w:tr>
      <w:tr w:rsidR="00BC1033" w:rsidRPr="00BC1033" w14:paraId="1DABD50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1AB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DEE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337427.07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50D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2225436.72</w:t>
            </w:r>
          </w:p>
        </w:tc>
      </w:tr>
      <w:tr w:rsidR="00BC1033" w:rsidRPr="00BC1033" w14:paraId="7C8E0F2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1D7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749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337456.6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B9F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2225459.62</w:t>
            </w:r>
          </w:p>
        </w:tc>
      </w:tr>
      <w:tr w:rsidR="00BC1033" w:rsidRPr="00BC1033" w14:paraId="09BD8E4E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BC6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EA0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337445.71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0A8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2225473.49</w:t>
            </w:r>
          </w:p>
        </w:tc>
      </w:tr>
      <w:tr w:rsidR="00BC1033" w:rsidRPr="00BC1033" w14:paraId="1B6A31FA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8F9F6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ЗУ:9</w:t>
            </w:r>
          </w:p>
        </w:tc>
      </w:tr>
      <w:tr w:rsidR="00BC1033" w:rsidRPr="00BC1033" w14:paraId="514C8074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14F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3D1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337401.91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A04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2225633.46</w:t>
            </w:r>
          </w:p>
        </w:tc>
      </w:tr>
      <w:tr w:rsidR="00BC1033" w:rsidRPr="00BC1033" w14:paraId="651F1F6D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CDB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9F3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337355.91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7C1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2225634.15</w:t>
            </w:r>
          </w:p>
        </w:tc>
      </w:tr>
      <w:tr w:rsidR="00BC1033" w:rsidRPr="00BC1033" w14:paraId="0B7367AE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8FF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916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337356.32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FB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2225664.08</w:t>
            </w:r>
          </w:p>
        </w:tc>
      </w:tr>
      <w:tr w:rsidR="00BC1033" w:rsidRPr="00BC1033" w14:paraId="64D3444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438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1FD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337406.78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F20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2225663.48</w:t>
            </w:r>
          </w:p>
        </w:tc>
      </w:tr>
      <w:tr w:rsidR="00BC1033" w:rsidRPr="00BC1033" w14:paraId="3D7D548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E93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68A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337406.94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873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2225639.95</w:t>
            </w:r>
          </w:p>
        </w:tc>
      </w:tr>
      <w:tr w:rsidR="00BC1033" w:rsidRPr="00BC1033" w14:paraId="3FE52B60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280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30C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337401.95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7B7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2225636.55</w:t>
            </w:r>
          </w:p>
        </w:tc>
      </w:tr>
      <w:tr w:rsidR="00BC1033" w:rsidRPr="00BC1033" w14:paraId="185F787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C7D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0F6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337401.91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D8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2225633.46</w:t>
            </w:r>
          </w:p>
        </w:tc>
      </w:tr>
      <w:tr w:rsidR="00BC1033" w:rsidRPr="00BC1033" w14:paraId="07017F38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C5F52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ЗУ:13</w:t>
            </w:r>
          </w:p>
        </w:tc>
      </w:tr>
      <w:tr w:rsidR="00BC1033" w:rsidRPr="00BC1033" w14:paraId="20DD9B33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442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ABC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337482.79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7A1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2225710.81</w:t>
            </w:r>
          </w:p>
        </w:tc>
      </w:tr>
      <w:tr w:rsidR="00BC1033" w:rsidRPr="00BC1033" w14:paraId="2609CCA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BB0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208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337432.79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DA8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2225711.51</w:t>
            </w:r>
          </w:p>
        </w:tc>
      </w:tr>
      <w:tr w:rsidR="00BC1033" w:rsidRPr="00BC1033" w14:paraId="1E29CCDE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16E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652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337433.23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67F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2225741.56</w:t>
            </w:r>
          </w:p>
        </w:tc>
      </w:tr>
      <w:tr w:rsidR="00BC1033" w:rsidRPr="00BC1033" w14:paraId="0FFF55AF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103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680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337483.21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77A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2225740.75</w:t>
            </w:r>
          </w:p>
        </w:tc>
      </w:tr>
      <w:tr w:rsidR="00BC1033" w:rsidRPr="00BC1033" w14:paraId="5D81940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DDA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7F7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337482.79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F75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2225710.81</w:t>
            </w:r>
          </w:p>
        </w:tc>
      </w:tr>
      <w:tr w:rsidR="00BC1033" w:rsidRPr="00BC1033" w14:paraId="03669F95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8BF10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ЗУ:8</w:t>
            </w:r>
          </w:p>
        </w:tc>
      </w:tr>
      <w:tr w:rsidR="00BC1033" w:rsidRPr="00BC1033" w14:paraId="732DCBE8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D7A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977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337492.88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088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2225577.98</w:t>
            </w:r>
          </w:p>
        </w:tc>
      </w:tr>
      <w:tr w:rsidR="00BC1033" w:rsidRPr="00BC1033" w14:paraId="7DE1340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769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940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337497.39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0FE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2225578.12</w:t>
            </w:r>
          </w:p>
        </w:tc>
      </w:tr>
      <w:tr w:rsidR="00BC1033" w:rsidRPr="00BC1033" w14:paraId="1F1ECC1C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27A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A24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337497.1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C7B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2225573.06</w:t>
            </w:r>
          </w:p>
        </w:tc>
      </w:tr>
      <w:tr w:rsidR="00BC1033" w:rsidRPr="00BC1033" w14:paraId="1A2E8D5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1CD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800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337496.32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8C9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2225551.95</w:t>
            </w:r>
          </w:p>
        </w:tc>
      </w:tr>
      <w:tr w:rsidR="00BC1033" w:rsidRPr="00BC1033" w14:paraId="64500004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3E1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92E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337466.56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60E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2225552.37</w:t>
            </w:r>
          </w:p>
        </w:tc>
      </w:tr>
      <w:tr w:rsidR="00BC1033" w:rsidRPr="00BC1033" w14:paraId="10C79CB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769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503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337466.05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A51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2225567.63</w:t>
            </w:r>
          </w:p>
        </w:tc>
      </w:tr>
      <w:tr w:rsidR="00BC1033" w:rsidRPr="00BC1033" w14:paraId="6EED060F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73F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E5B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337469.83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F01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2225565.14</w:t>
            </w:r>
          </w:p>
        </w:tc>
      </w:tr>
      <w:tr w:rsidR="00BC1033" w:rsidRPr="00BC1033" w14:paraId="25369C4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6DE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111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337492.88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ED6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2225577.98</w:t>
            </w:r>
          </w:p>
        </w:tc>
      </w:tr>
      <w:tr w:rsidR="00BC1033" w:rsidRPr="00BC1033" w14:paraId="36349411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52B8D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ЗУ:3</w:t>
            </w:r>
          </w:p>
        </w:tc>
      </w:tr>
      <w:tr w:rsidR="00BC1033" w:rsidRPr="00BC1033" w14:paraId="42FF383E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33D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3C3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337505.97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ADB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2225495.92</w:t>
            </w:r>
          </w:p>
        </w:tc>
      </w:tr>
      <w:tr w:rsidR="00BC1033" w:rsidRPr="00BC1033" w14:paraId="49A558A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6D4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077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337514.49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B6D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2225483.24</w:t>
            </w:r>
          </w:p>
        </w:tc>
      </w:tr>
      <w:tr w:rsidR="00BC1033" w:rsidRPr="00BC1033" w14:paraId="7DED4E7D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287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DAE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337520.4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DE4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2225478.76</w:t>
            </w:r>
          </w:p>
        </w:tc>
      </w:tr>
      <w:tr w:rsidR="00BC1033" w:rsidRPr="00BC1033" w14:paraId="0E78854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05A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9A7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337502.42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FB8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2225461.35</w:t>
            </w:r>
          </w:p>
        </w:tc>
      </w:tr>
      <w:tr w:rsidR="00BC1033" w:rsidRPr="00BC1033" w14:paraId="7A886D7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4FC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697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337501.12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1B2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2225462.55</w:t>
            </w:r>
          </w:p>
        </w:tc>
      </w:tr>
      <w:tr w:rsidR="00BC1033" w:rsidRPr="00BC1033" w14:paraId="12885BA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E33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C08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337501.22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D05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2225464.9</w:t>
            </w:r>
          </w:p>
        </w:tc>
      </w:tr>
      <w:tr w:rsidR="00BC1033" w:rsidRPr="00BC1033" w14:paraId="393910F0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50F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D7A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337488.75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B7B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2225476.87</w:t>
            </w:r>
          </w:p>
        </w:tc>
      </w:tr>
      <w:tr w:rsidR="00BC1033" w:rsidRPr="00BC1033" w14:paraId="28D30E3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A8F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E0D8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337480.98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FEC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2225478.53</w:t>
            </w:r>
          </w:p>
        </w:tc>
      </w:tr>
      <w:tr w:rsidR="00BC1033" w:rsidRPr="00BC1033" w14:paraId="0ED325E8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C38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E09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337505.97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024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2225495.92</w:t>
            </w:r>
          </w:p>
        </w:tc>
      </w:tr>
      <w:tr w:rsidR="00BC1033" w:rsidRPr="00BC1033" w14:paraId="2A811140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1F857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ЗУ:2</w:t>
            </w:r>
          </w:p>
        </w:tc>
      </w:tr>
      <w:tr w:rsidR="00BC1033" w:rsidRPr="00BC1033" w14:paraId="18E14526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907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819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337536.93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5FD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2225475.98</w:t>
            </w:r>
          </w:p>
        </w:tc>
      </w:tr>
      <w:tr w:rsidR="00BC1033" w:rsidRPr="00BC1033" w14:paraId="678C4E4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835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A35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337564.29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8C6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2225474.07</w:t>
            </w:r>
          </w:p>
        </w:tc>
      </w:tr>
      <w:tr w:rsidR="00BC1033" w:rsidRPr="00BC1033" w14:paraId="2127E12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453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7B7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337547.39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635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2225437.46</w:t>
            </w:r>
          </w:p>
        </w:tc>
      </w:tr>
      <w:tr w:rsidR="00BC1033" w:rsidRPr="00BC1033" w14:paraId="35838F1F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A75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102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337531.19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3D3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2225445.65</w:t>
            </w:r>
          </w:p>
        </w:tc>
      </w:tr>
      <w:tr w:rsidR="00BC1033" w:rsidRPr="00BC1033" w14:paraId="615FDCBE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62D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BB8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337514.48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F39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2225423.24</w:t>
            </w:r>
          </w:p>
        </w:tc>
      </w:tr>
      <w:tr w:rsidR="00BC1033" w:rsidRPr="00BC1033" w14:paraId="3E7FC34D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4CA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lastRenderedPageBreak/>
              <w:t>н102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5E2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337499.76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2D4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2225435.39</w:t>
            </w:r>
          </w:p>
        </w:tc>
      </w:tr>
      <w:tr w:rsidR="00BC1033" w:rsidRPr="00BC1033" w14:paraId="3D34A9E8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37E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F44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337536.93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287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2225475.98</w:t>
            </w:r>
          </w:p>
        </w:tc>
      </w:tr>
      <w:tr w:rsidR="00BC1033" w:rsidRPr="00BC1033" w14:paraId="107FCA00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6F2DD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</w:t>
            </w:r>
          </w:p>
        </w:tc>
      </w:tr>
      <w:tr w:rsidR="00BC1033" w:rsidRPr="00BC1033" w14:paraId="0A67E603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20F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873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337678.4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4E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2225401.86</w:t>
            </w:r>
          </w:p>
        </w:tc>
      </w:tr>
      <w:tr w:rsidR="00BC1033" w:rsidRPr="00BC1033" w14:paraId="0D89EFA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A4C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6BA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337690.19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18C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2225393.24</w:t>
            </w:r>
          </w:p>
        </w:tc>
      </w:tr>
      <w:tr w:rsidR="00BC1033" w:rsidRPr="00BC1033" w14:paraId="733385B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8D4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55D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337683.64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83B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2225385.41</w:t>
            </w:r>
          </w:p>
        </w:tc>
      </w:tr>
      <w:tr w:rsidR="00BC1033" w:rsidRPr="00BC1033" w14:paraId="3F5F909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1BC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11E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337675.3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14D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2225361.32</w:t>
            </w:r>
          </w:p>
        </w:tc>
      </w:tr>
      <w:tr w:rsidR="00BC1033" w:rsidRPr="00BC1033" w14:paraId="54E6E57C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8B3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2DD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337656.84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C33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2225370.13</w:t>
            </w:r>
          </w:p>
        </w:tc>
      </w:tr>
      <w:tr w:rsidR="00BC1033" w:rsidRPr="00BC1033" w14:paraId="22B448E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963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C9D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337658.26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513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2225372.56</w:t>
            </w:r>
          </w:p>
        </w:tc>
      </w:tr>
      <w:tr w:rsidR="00BC1033" w:rsidRPr="00BC1033" w14:paraId="13C714E5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A56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F73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337678.4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419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2225401.86</w:t>
            </w:r>
          </w:p>
        </w:tc>
      </w:tr>
      <w:tr w:rsidR="00BC1033" w:rsidRPr="00BC1033" w14:paraId="6532DF47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5807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ЗУ:12</w:t>
            </w:r>
          </w:p>
        </w:tc>
      </w:tr>
      <w:tr w:rsidR="00BC1033" w:rsidRPr="00BC1033" w14:paraId="3322430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A5B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788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337558.05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E60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2225930.01</w:t>
            </w:r>
          </w:p>
        </w:tc>
      </w:tr>
      <w:tr w:rsidR="00BC1033" w:rsidRPr="00BC1033" w14:paraId="197E588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5A8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B1D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337558.47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9BE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2225921.21</w:t>
            </w:r>
          </w:p>
        </w:tc>
      </w:tr>
      <w:tr w:rsidR="00BC1033" w:rsidRPr="00BC1033" w14:paraId="45D7194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706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00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337569.04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D31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2225913.84</w:t>
            </w:r>
          </w:p>
        </w:tc>
      </w:tr>
      <w:tr w:rsidR="00BC1033" w:rsidRPr="00BC1033" w14:paraId="081F03D4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FB3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EDF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337568.03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B77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2225910.4</w:t>
            </w:r>
          </w:p>
        </w:tc>
      </w:tr>
      <w:tr w:rsidR="00BC1033" w:rsidRPr="00BC1033" w14:paraId="017C2B5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A21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866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337534.55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D1B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2225916.77</w:t>
            </w:r>
          </w:p>
        </w:tc>
      </w:tr>
      <w:tr w:rsidR="00BC1033" w:rsidRPr="00BC1033" w14:paraId="44B695D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CA1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257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337539.73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9D5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2225936.31</w:t>
            </w:r>
          </w:p>
        </w:tc>
      </w:tr>
      <w:tr w:rsidR="00BC1033" w:rsidRPr="00BC1033" w14:paraId="6CCA5B11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DEA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972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337540.39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444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2225939.96</w:t>
            </w:r>
          </w:p>
        </w:tc>
      </w:tr>
      <w:tr w:rsidR="00BC1033" w:rsidRPr="00BC1033" w14:paraId="4056A70D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7E0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DCA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337558.05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E3C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2225930.01</w:t>
            </w:r>
          </w:p>
        </w:tc>
      </w:tr>
      <w:tr w:rsidR="00BC1033" w:rsidRPr="00BC1033" w14:paraId="381041A2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37730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ЗУ:10</w:t>
            </w:r>
          </w:p>
        </w:tc>
      </w:tr>
      <w:tr w:rsidR="00BC1033" w:rsidRPr="00BC1033" w14:paraId="6B5016EF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AB7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806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337179.68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A66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2225829.09</w:t>
            </w:r>
          </w:p>
        </w:tc>
      </w:tr>
      <w:tr w:rsidR="00BC1033" w:rsidRPr="00BC1033" w14:paraId="76939A00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B44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F8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337191.05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593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2225843.95</w:t>
            </w:r>
          </w:p>
        </w:tc>
      </w:tr>
      <w:tr w:rsidR="00BC1033" w:rsidRPr="00BC1033" w14:paraId="04181DE7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EEF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EC1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337174.41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526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2225856.68</w:t>
            </w:r>
          </w:p>
        </w:tc>
      </w:tr>
      <w:tr w:rsidR="00BC1033" w:rsidRPr="00BC1033" w14:paraId="0E330BF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CA4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222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337168.36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A8B0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2225860.7</w:t>
            </w:r>
          </w:p>
        </w:tc>
      </w:tr>
      <w:tr w:rsidR="00BC1033" w:rsidRPr="00BC1033" w14:paraId="04E8083B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5DD2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FA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337168.35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0AE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2225860.7</w:t>
            </w:r>
          </w:p>
        </w:tc>
      </w:tr>
      <w:tr w:rsidR="00BC1033" w:rsidRPr="00BC1033" w14:paraId="3D9E172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630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C1B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337160.36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19F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2225850.54</w:t>
            </w:r>
          </w:p>
        </w:tc>
      </w:tr>
      <w:tr w:rsidR="00BC1033" w:rsidRPr="00BC1033" w14:paraId="79CA0D8F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83B1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0A8D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337166.68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7068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2225846.05</w:t>
            </w:r>
          </w:p>
        </w:tc>
      </w:tr>
      <w:tr w:rsidR="00BC1033" w:rsidRPr="00BC1033" w14:paraId="3D4CC278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279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142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337165.93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70B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2225835.32</w:t>
            </w:r>
          </w:p>
        </w:tc>
      </w:tr>
      <w:tr w:rsidR="00BC1033" w:rsidRPr="00BC1033" w14:paraId="5BBE3A4C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52F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40EC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337162.03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4EE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2225831.1</w:t>
            </w:r>
          </w:p>
        </w:tc>
      </w:tr>
      <w:tr w:rsidR="00BC1033" w:rsidRPr="00BC1033" w14:paraId="20ABB1E6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5BA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4B5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337171.03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4159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2225822.5</w:t>
            </w:r>
          </w:p>
        </w:tc>
      </w:tr>
      <w:tr w:rsidR="00BC1033" w:rsidRPr="00BC1033" w14:paraId="5AF42940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91B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903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93B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2225830.72</w:t>
            </w:r>
          </w:p>
        </w:tc>
      </w:tr>
      <w:tr w:rsidR="00BC1033" w:rsidRPr="00BC1033" w14:paraId="427048F6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5E8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6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337179.68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DD9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2225829.09</w:t>
            </w:r>
          </w:p>
        </w:tc>
      </w:tr>
      <w:tr w:rsidR="00BC1033" w:rsidRPr="00BC1033" w14:paraId="261FF499" w14:textId="77777777" w:rsidTr="00BC1033">
        <w:trPr>
          <w:trHeight w:val="270"/>
          <w:jc w:val="center"/>
        </w:trPr>
        <w:tc>
          <w:tcPr>
            <w:tcW w:w="3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BE93F" w14:textId="77777777" w:rsidR="00BC1033" w:rsidRPr="00BC1033" w:rsidRDefault="00BC1033" w:rsidP="00BC1033">
            <w:pPr>
              <w:suppressAutoHyphens w:val="0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ЗУ:19</w:t>
            </w:r>
          </w:p>
        </w:tc>
      </w:tr>
      <w:tr w:rsidR="00BC1033" w:rsidRPr="00BC1033" w14:paraId="0CF18A8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5BD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FACE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337715.2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976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2225853.64</w:t>
            </w:r>
          </w:p>
        </w:tc>
      </w:tr>
      <w:tr w:rsidR="00BC1033" w:rsidRPr="00BC1033" w14:paraId="67A5D14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791F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5B73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337665.2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25A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2225854.43</w:t>
            </w:r>
          </w:p>
        </w:tc>
      </w:tr>
      <w:tr w:rsidR="00BC1033" w:rsidRPr="00BC1033" w14:paraId="08918BF9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BD65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C587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337665.62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8CDB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2225884.43</w:t>
            </w:r>
          </w:p>
        </w:tc>
      </w:tr>
      <w:tr w:rsidR="00BC1033" w:rsidRPr="00BC1033" w14:paraId="70B1347A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7DD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654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337715.57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ACF6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2225883.66</w:t>
            </w:r>
          </w:p>
        </w:tc>
      </w:tr>
      <w:tr w:rsidR="00BC1033" w:rsidRPr="00BC1033" w14:paraId="44AE2722" w14:textId="77777777" w:rsidTr="00BC1033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27BA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н128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EAB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337715.2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D6F4" w14:textId="77777777" w:rsidR="00BC1033" w:rsidRPr="00BC1033" w:rsidRDefault="00BC1033" w:rsidP="00BC1033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BC1033">
              <w:rPr>
                <w:color w:val="000000"/>
                <w:lang w:eastAsia="ru-RU" w:bidi="ar-SA"/>
              </w:rPr>
              <w:t>2225853.64</w:t>
            </w:r>
          </w:p>
        </w:tc>
      </w:tr>
    </w:tbl>
    <w:p w14:paraId="68200AAE" w14:textId="77777777" w:rsidR="00566790" w:rsidRDefault="00566790" w:rsidP="005E16C5">
      <w:pPr>
        <w:suppressAutoHyphens w:val="0"/>
        <w:spacing w:before="100" w:beforeAutospacing="1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3046B26B" w14:textId="77777777" w:rsidR="005E0657" w:rsidRDefault="00A22C23" w:rsidP="005E0657">
      <w:pPr>
        <w:suppressAutoHyphens w:val="0"/>
        <w:spacing w:before="100" w:beforeAutospacing="1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A22C23">
        <w:rPr>
          <w:b/>
          <w:color w:val="000000"/>
          <w:sz w:val="28"/>
          <w:szCs w:val="28"/>
          <w:shd w:val="clear" w:color="auto" w:fill="FFFFFF"/>
        </w:rPr>
        <w:t>Сведения о границах территории, в отношении которой разработан проект межевания</w:t>
      </w:r>
    </w:p>
    <w:tbl>
      <w:tblPr>
        <w:tblW w:w="3580" w:type="dxa"/>
        <w:jc w:val="center"/>
        <w:tblLook w:val="04A0" w:firstRow="1" w:lastRow="0" w:firstColumn="1" w:lastColumn="0" w:noHBand="0" w:noVBand="1"/>
      </w:tblPr>
      <w:tblGrid>
        <w:gridCol w:w="866"/>
        <w:gridCol w:w="1338"/>
        <w:gridCol w:w="1376"/>
      </w:tblGrid>
      <w:tr w:rsidR="000C7A86" w:rsidRPr="000C7A86" w14:paraId="462A697A" w14:textId="77777777" w:rsidTr="000C7A86">
        <w:trPr>
          <w:trHeight w:val="40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7A5B" w14:textId="77777777" w:rsidR="000C7A86" w:rsidRPr="000C7A86" w:rsidRDefault="000C7A86" w:rsidP="000C7A86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0C7A86">
              <w:rPr>
                <w:b/>
                <w:bCs/>
                <w:color w:val="000000"/>
                <w:lang w:eastAsia="ru-RU" w:bidi="ar-SA"/>
              </w:rPr>
              <w:t>Имя</w:t>
            </w:r>
            <w:r w:rsidRPr="000C7A86">
              <w:rPr>
                <w:b/>
                <w:bCs/>
                <w:color w:val="000000"/>
                <w:lang w:eastAsia="ru-RU" w:bidi="ar-SA"/>
              </w:rPr>
              <w:br/>
              <w:t>точки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B37A" w14:textId="77777777" w:rsidR="000C7A86" w:rsidRPr="000C7A86" w:rsidRDefault="000C7A86" w:rsidP="000C7A86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0C7A86">
              <w:rPr>
                <w:b/>
                <w:bCs/>
                <w:color w:val="000000"/>
                <w:lang w:eastAsia="ru-RU" w:bidi="ar-SA"/>
              </w:rPr>
              <w:t>X, 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0E8E" w14:textId="77777777" w:rsidR="000C7A86" w:rsidRPr="000C7A86" w:rsidRDefault="000C7A86" w:rsidP="000C7A86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0C7A86">
              <w:rPr>
                <w:b/>
                <w:bCs/>
                <w:color w:val="000000"/>
                <w:lang w:eastAsia="ru-RU" w:bidi="ar-SA"/>
              </w:rPr>
              <w:t>Y, м</w:t>
            </w:r>
          </w:p>
        </w:tc>
      </w:tr>
      <w:tr w:rsidR="000C7A86" w:rsidRPr="000C7A86" w14:paraId="1036B462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4BF4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B94A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337849.68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2A12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2226034.20</w:t>
            </w:r>
          </w:p>
        </w:tc>
      </w:tr>
      <w:tr w:rsidR="000C7A86" w:rsidRPr="000C7A86" w14:paraId="02B7E5ED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BDCA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ABF9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337798.02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5523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2225758.51</w:t>
            </w:r>
          </w:p>
        </w:tc>
      </w:tr>
      <w:tr w:rsidR="000C7A86" w:rsidRPr="000C7A86" w14:paraId="61853B3F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7024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F403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337783.15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0D41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2225594.78</w:t>
            </w:r>
          </w:p>
        </w:tc>
      </w:tr>
      <w:tr w:rsidR="000C7A86" w:rsidRPr="000C7A86" w14:paraId="363B93FA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C869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4CE5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337758.56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C47B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2225450.23</w:t>
            </w:r>
          </w:p>
        </w:tc>
      </w:tr>
      <w:tr w:rsidR="000C7A86" w:rsidRPr="000C7A86" w14:paraId="54663497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A9E0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lastRenderedPageBreak/>
              <w:t>н5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B7DD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337717.30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69AF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2225382.75</w:t>
            </w:r>
          </w:p>
        </w:tc>
      </w:tr>
      <w:tr w:rsidR="000C7A86" w:rsidRPr="000C7A86" w14:paraId="08B5DB2A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72C6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01AD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337707.30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2B7B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2225360.46</w:t>
            </w:r>
          </w:p>
        </w:tc>
      </w:tr>
      <w:tr w:rsidR="000C7A86" w:rsidRPr="000C7A86" w14:paraId="6B126D36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86B1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0320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337698.50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BFC3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2225340.11</w:t>
            </w:r>
          </w:p>
        </w:tc>
      </w:tr>
      <w:tr w:rsidR="000C7A86" w:rsidRPr="000C7A86" w14:paraId="55C6BCF2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947F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AAED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337670.13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F0F6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2225285.66</w:t>
            </w:r>
          </w:p>
        </w:tc>
      </w:tr>
      <w:tr w:rsidR="000C7A86" w:rsidRPr="000C7A86" w14:paraId="0D82E7DB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76DE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EC28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337493.83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7547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2225362.99</w:t>
            </w:r>
          </w:p>
        </w:tc>
      </w:tr>
      <w:tr w:rsidR="000C7A86" w:rsidRPr="000C7A86" w14:paraId="52FC7EA7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85D6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554E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337466.10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8732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2225378.21</w:t>
            </w:r>
          </w:p>
        </w:tc>
      </w:tr>
      <w:tr w:rsidR="000C7A86" w:rsidRPr="000C7A86" w14:paraId="72ACF8AC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9F51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A751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337425.65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8D72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2225411.53</w:t>
            </w:r>
          </w:p>
        </w:tc>
      </w:tr>
      <w:tr w:rsidR="000C7A86" w:rsidRPr="000C7A86" w14:paraId="28D7654A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C968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7C69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337350.45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BC0E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2225495.01</w:t>
            </w:r>
          </w:p>
        </w:tc>
      </w:tr>
      <w:tr w:rsidR="000C7A86" w:rsidRPr="000C7A86" w14:paraId="602EC61C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998D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B5F9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337299.71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060B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2225597.83</w:t>
            </w:r>
          </w:p>
        </w:tc>
      </w:tr>
      <w:tr w:rsidR="000C7A86" w:rsidRPr="000C7A86" w14:paraId="07B4C7D6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1282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0C79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337253.07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528D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2225666.43</w:t>
            </w:r>
          </w:p>
        </w:tc>
      </w:tr>
      <w:tr w:rsidR="000C7A86" w:rsidRPr="000C7A86" w14:paraId="4571C16A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23B3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6465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337133.23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2C6A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2225799.79</w:t>
            </w:r>
          </w:p>
        </w:tc>
      </w:tr>
      <w:tr w:rsidR="000C7A86" w:rsidRPr="000C7A86" w14:paraId="44FD6A02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D05B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0C86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337088.61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45E0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2225844.18</w:t>
            </w:r>
          </w:p>
        </w:tc>
      </w:tr>
      <w:tr w:rsidR="000C7A86" w:rsidRPr="000C7A86" w14:paraId="6FF469EE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9B14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2BA1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337047.44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7F68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2225909.38</w:t>
            </w:r>
          </w:p>
        </w:tc>
      </w:tr>
      <w:tr w:rsidR="000C7A86" w:rsidRPr="000C7A86" w14:paraId="587B9408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D5A9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7428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337031.71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1279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2225951.22</w:t>
            </w:r>
          </w:p>
        </w:tc>
      </w:tr>
      <w:tr w:rsidR="000C7A86" w:rsidRPr="000C7A86" w14:paraId="3AE1765B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DC36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CD46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337027.24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BF1C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2226031.47</w:t>
            </w:r>
          </w:p>
        </w:tc>
      </w:tr>
      <w:tr w:rsidR="000C7A86" w:rsidRPr="000C7A86" w14:paraId="197F772F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4B16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7684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337103.76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729C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2226051.42</w:t>
            </w:r>
          </w:p>
        </w:tc>
      </w:tr>
      <w:tr w:rsidR="000C7A86" w:rsidRPr="000C7A86" w14:paraId="7AEE54D6" w14:textId="77777777" w:rsidTr="000C7A86">
        <w:trPr>
          <w:trHeight w:val="300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F582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н1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45E2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337849.68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B7C9" w14:textId="77777777" w:rsidR="000C7A86" w:rsidRPr="000C7A86" w:rsidRDefault="000C7A86" w:rsidP="000C7A86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0C7A86">
              <w:rPr>
                <w:color w:val="000000"/>
                <w:lang w:eastAsia="ru-RU" w:bidi="ar-SA"/>
              </w:rPr>
              <w:t>2226034.20</w:t>
            </w:r>
          </w:p>
        </w:tc>
      </w:tr>
    </w:tbl>
    <w:p w14:paraId="24398624" w14:textId="77777777" w:rsidR="00A22C23" w:rsidRPr="00A22C23" w:rsidRDefault="00A22C23" w:rsidP="00233901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sectPr w:rsidR="00A22C23" w:rsidRPr="00A22C23" w:rsidSect="00F420E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F6B78" w14:textId="77777777" w:rsidR="007E7741" w:rsidRDefault="007E7741">
      <w:r>
        <w:separator/>
      </w:r>
    </w:p>
  </w:endnote>
  <w:endnote w:type="continuationSeparator" w:id="0">
    <w:p w14:paraId="7632E697" w14:textId="77777777" w:rsidR="007E7741" w:rsidRDefault="007E7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6C3EC" w14:textId="77777777" w:rsidR="000F6979" w:rsidRDefault="000F69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41B83" w14:textId="77777777" w:rsidR="000F6979" w:rsidRDefault="000F6979">
    <w:pPr>
      <w:pStyle w:val="afff9"/>
    </w:pPr>
  </w:p>
  <w:p w14:paraId="0B901E4D" w14:textId="77777777" w:rsidR="000F6979" w:rsidRDefault="000F6979">
    <w:pPr>
      <w:pStyle w:val="aff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3D02A" w14:textId="77777777" w:rsidR="000F6979" w:rsidRDefault="000F69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90320" w14:textId="77777777" w:rsidR="007E7741" w:rsidRDefault="007E7741">
      <w:r>
        <w:separator/>
      </w:r>
    </w:p>
  </w:footnote>
  <w:footnote w:type="continuationSeparator" w:id="0">
    <w:p w14:paraId="472B12DD" w14:textId="77777777" w:rsidR="007E7741" w:rsidRDefault="007E7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274D" w14:textId="77777777" w:rsidR="000F6979" w:rsidRDefault="000F6979">
    <w:pPr>
      <w:pStyle w:val="aff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91A3" w14:textId="77777777" w:rsidR="000F6979" w:rsidRDefault="000F69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Aria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544"/>
        </w:tabs>
        <w:ind w:left="475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21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1922" w:hanging="504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ascii="Wingdings 2" w:hAnsi="Wingdings 2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tarSymbol"/>
        <w:sz w:val="18"/>
        <w:szCs w:val="18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C"/>
    <w:multiLevelType w:val="singleLevel"/>
    <w:tmpl w:val="0000000C"/>
    <w:name w:val="WW8Num32"/>
    <w:lvl w:ilvl="0">
      <w:start w:val="65535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0D"/>
    <w:multiLevelType w:val="multilevel"/>
    <w:tmpl w:val="B70238CC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301" w:hanging="45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  <w:rPr>
        <w:rFonts w:ascii="Times New Roman" w:hAnsi="Times New Roman" w:cs="Times New Roman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011" w:hanging="2160"/>
      </w:pPr>
      <w:rPr>
        <w:rFonts w:ascii="Times New Roman" w:hAnsi="Times New Roman" w:cs="Times New Roman"/>
        <w:b/>
        <w:i/>
        <w:sz w:val="28"/>
        <w:szCs w:val="28"/>
      </w:rPr>
    </w:lvl>
  </w:abstractNum>
  <w:abstractNum w:abstractNumId="13" w15:restartNumberingAfterBreak="0">
    <w:nsid w:val="0000000E"/>
    <w:multiLevelType w:val="singleLevel"/>
    <w:tmpl w:val="0000000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Num38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Symbol" w:hAnsi="Symbol" w:cs="Symbol"/>
        <w:b/>
        <w:i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Symbol" w:hAnsi="Symbol" w:cs="Symbol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Symbol" w:hAnsi="Symbol" w:cs="Symbol"/>
        <w:b/>
        <w:i/>
        <w:sz w:val="28"/>
        <w:szCs w:val="28"/>
      </w:rPr>
    </w:lvl>
  </w:abstractNum>
  <w:abstractNum w:abstractNumId="15" w15:restartNumberingAfterBreak="0">
    <w:nsid w:val="00000010"/>
    <w:multiLevelType w:val="singleLevel"/>
    <w:tmpl w:val="00000010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8"/>
      </w:rPr>
    </w:lvl>
  </w:abstractNum>
  <w:abstractNum w:abstractNumId="16" w15:restartNumberingAfterBreak="0">
    <w:nsid w:val="00000011"/>
    <w:multiLevelType w:val="singleLevel"/>
    <w:tmpl w:val="00000011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color w:val="000000"/>
      </w:rPr>
    </w:lvl>
  </w:abstractNum>
  <w:abstractNum w:abstractNumId="18" w15:restartNumberingAfterBreak="0">
    <w:nsid w:val="00000013"/>
    <w:multiLevelType w:val="singleLevel"/>
    <w:tmpl w:val="00000013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8"/>
        <w:szCs w:val="28"/>
      </w:rPr>
    </w:lvl>
  </w:abstractNum>
  <w:abstractNum w:abstractNumId="19" w15:restartNumberingAfterBreak="0">
    <w:nsid w:val="11703715"/>
    <w:multiLevelType w:val="hybridMultilevel"/>
    <w:tmpl w:val="F4945D9C"/>
    <w:lvl w:ilvl="0" w:tplc="712AD5F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6886551"/>
    <w:multiLevelType w:val="hybridMultilevel"/>
    <w:tmpl w:val="5C14E884"/>
    <w:lvl w:ilvl="0" w:tplc="ABB2585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2075129">
    <w:abstractNumId w:val="0"/>
  </w:num>
  <w:num w:numId="2" w16cid:durableId="1606112934">
    <w:abstractNumId w:val="1"/>
  </w:num>
  <w:num w:numId="3" w16cid:durableId="138495208">
    <w:abstractNumId w:val="2"/>
  </w:num>
  <w:num w:numId="4" w16cid:durableId="2061857486">
    <w:abstractNumId w:val="3"/>
  </w:num>
  <w:num w:numId="5" w16cid:durableId="691567793">
    <w:abstractNumId w:val="4"/>
  </w:num>
  <w:num w:numId="6" w16cid:durableId="1263564275">
    <w:abstractNumId w:val="5"/>
  </w:num>
  <w:num w:numId="7" w16cid:durableId="657536523">
    <w:abstractNumId w:val="6"/>
  </w:num>
  <w:num w:numId="8" w16cid:durableId="129787753">
    <w:abstractNumId w:val="7"/>
  </w:num>
  <w:num w:numId="9" w16cid:durableId="188839883">
    <w:abstractNumId w:val="8"/>
  </w:num>
  <w:num w:numId="10" w16cid:durableId="1324704953">
    <w:abstractNumId w:val="9"/>
  </w:num>
  <w:num w:numId="11" w16cid:durableId="1920946975">
    <w:abstractNumId w:val="10"/>
  </w:num>
  <w:num w:numId="12" w16cid:durableId="1052730913">
    <w:abstractNumId w:val="11"/>
  </w:num>
  <w:num w:numId="13" w16cid:durableId="1649629044">
    <w:abstractNumId w:val="12"/>
  </w:num>
  <w:num w:numId="14" w16cid:durableId="1034691961">
    <w:abstractNumId w:val="13"/>
  </w:num>
  <w:num w:numId="15" w16cid:durableId="1133909080">
    <w:abstractNumId w:val="14"/>
  </w:num>
  <w:num w:numId="16" w16cid:durableId="2133480089">
    <w:abstractNumId w:val="15"/>
  </w:num>
  <w:num w:numId="17" w16cid:durableId="561059888">
    <w:abstractNumId w:val="16"/>
  </w:num>
  <w:num w:numId="18" w16cid:durableId="54396973">
    <w:abstractNumId w:val="17"/>
  </w:num>
  <w:num w:numId="19" w16cid:durableId="2129817927">
    <w:abstractNumId w:val="18"/>
  </w:num>
  <w:num w:numId="20" w16cid:durableId="552931236">
    <w:abstractNumId w:val="19"/>
  </w:num>
  <w:num w:numId="21" w16cid:durableId="19055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527"/>
    <w:rsid w:val="00001EA1"/>
    <w:rsid w:val="00002F24"/>
    <w:rsid w:val="000142D0"/>
    <w:rsid w:val="000216C4"/>
    <w:rsid w:val="0002418C"/>
    <w:rsid w:val="000317E2"/>
    <w:rsid w:val="0003222E"/>
    <w:rsid w:val="000325C6"/>
    <w:rsid w:val="00032871"/>
    <w:rsid w:val="00036B4A"/>
    <w:rsid w:val="00040862"/>
    <w:rsid w:val="00044D4D"/>
    <w:rsid w:val="00056245"/>
    <w:rsid w:val="00067691"/>
    <w:rsid w:val="00071527"/>
    <w:rsid w:val="00080077"/>
    <w:rsid w:val="00080632"/>
    <w:rsid w:val="00092C89"/>
    <w:rsid w:val="000A2015"/>
    <w:rsid w:val="000A5E81"/>
    <w:rsid w:val="000C26A6"/>
    <w:rsid w:val="000C3650"/>
    <w:rsid w:val="000C7A86"/>
    <w:rsid w:val="000C7B75"/>
    <w:rsid w:val="000D0C6B"/>
    <w:rsid w:val="000D225C"/>
    <w:rsid w:val="000D3E9D"/>
    <w:rsid w:val="000E10B0"/>
    <w:rsid w:val="000E1161"/>
    <w:rsid w:val="000F2C18"/>
    <w:rsid w:val="000F6979"/>
    <w:rsid w:val="00116314"/>
    <w:rsid w:val="00126660"/>
    <w:rsid w:val="00142F3E"/>
    <w:rsid w:val="00155151"/>
    <w:rsid w:val="0016015E"/>
    <w:rsid w:val="00164511"/>
    <w:rsid w:val="00165C6A"/>
    <w:rsid w:val="00173702"/>
    <w:rsid w:val="00177449"/>
    <w:rsid w:val="001947A3"/>
    <w:rsid w:val="00197880"/>
    <w:rsid w:val="001B6735"/>
    <w:rsid w:val="001C1296"/>
    <w:rsid w:val="001C447D"/>
    <w:rsid w:val="001E5B73"/>
    <w:rsid w:val="001F61E1"/>
    <w:rsid w:val="002028C6"/>
    <w:rsid w:val="00217285"/>
    <w:rsid w:val="00217698"/>
    <w:rsid w:val="00220F89"/>
    <w:rsid w:val="00225168"/>
    <w:rsid w:val="00230CC3"/>
    <w:rsid w:val="00233901"/>
    <w:rsid w:val="00235B1C"/>
    <w:rsid w:val="00244703"/>
    <w:rsid w:val="00247A34"/>
    <w:rsid w:val="00250807"/>
    <w:rsid w:val="002508A2"/>
    <w:rsid w:val="002525B6"/>
    <w:rsid w:val="002578C2"/>
    <w:rsid w:val="002657BD"/>
    <w:rsid w:val="00267721"/>
    <w:rsid w:val="002701C2"/>
    <w:rsid w:val="00283FEC"/>
    <w:rsid w:val="00297691"/>
    <w:rsid w:val="002C443B"/>
    <w:rsid w:val="002C4B51"/>
    <w:rsid w:val="002C631D"/>
    <w:rsid w:val="002D117C"/>
    <w:rsid w:val="002D5F28"/>
    <w:rsid w:val="002F0B96"/>
    <w:rsid w:val="002F387E"/>
    <w:rsid w:val="00303A91"/>
    <w:rsid w:val="003047A0"/>
    <w:rsid w:val="003076F4"/>
    <w:rsid w:val="003151F8"/>
    <w:rsid w:val="00317B9D"/>
    <w:rsid w:val="003214C3"/>
    <w:rsid w:val="00323EA7"/>
    <w:rsid w:val="00326A9D"/>
    <w:rsid w:val="003315C5"/>
    <w:rsid w:val="00331613"/>
    <w:rsid w:val="00333B2B"/>
    <w:rsid w:val="00333D67"/>
    <w:rsid w:val="00334DB8"/>
    <w:rsid w:val="00335D97"/>
    <w:rsid w:val="003516A6"/>
    <w:rsid w:val="0037177B"/>
    <w:rsid w:val="003836D3"/>
    <w:rsid w:val="00391266"/>
    <w:rsid w:val="003947F7"/>
    <w:rsid w:val="00396EA6"/>
    <w:rsid w:val="003B473F"/>
    <w:rsid w:val="003C0336"/>
    <w:rsid w:val="003C2090"/>
    <w:rsid w:val="003D0298"/>
    <w:rsid w:val="003D47D3"/>
    <w:rsid w:val="003E37E8"/>
    <w:rsid w:val="003F1902"/>
    <w:rsid w:val="003F5185"/>
    <w:rsid w:val="003F7E1F"/>
    <w:rsid w:val="00403236"/>
    <w:rsid w:val="00405DC7"/>
    <w:rsid w:val="00407011"/>
    <w:rsid w:val="004071E6"/>
    <w:rsid w:val="0041005A"/>
    <w:rsid w:val="004171E6"/>
    <w:rsid w:val="004230E8"/>
    <w:rsid w:val="00437899"/>
    <w:rsid w:val="00440E98"/>
    <w:rsid w:val="00441524"/>
    <w:rsid w:val="00445034"/>
    <w:rsid w:val="00445507"/>
    <w:rsid w:val="00446D28"/>
    <w:rsid w:val="00447626"/>
    <w:rsid w:val="00451060"/>
    <w:rsid w:val="00456ECF"/>
    <w:rsid w:val="00457EF0"/>
    <w:rsid w:val="00465675"/>
    <w:rsid w:val="004768BB"/>
    <w:rsid w:val="00477F0C"/>
    <w:rsid w:val="004862B5"/>
    <w:rsid w:val="004869C3"/>
    <w:rsid w:val="0049769B"/>
    <w:rsid w:val="004A378E"/>
    <w:rsid w:val="004A3F95"/>
    <w:rsid w:val="004A5E23"/>
    <w:rsid w:val="004A5F40"/>
    <w:rsid w:val="004A67E6"/>
    <w:rsid w:val="004B7132"/>
    <w:rsid w:val="004C2A14"/>
    <w:rsid w:val="004C5284"/>
    <w:rsid w:val="004D14C1"/>
    <w:rsid w:val="004D1E34"/>
    <w:rsid w:val="004E2354"/>
    <w:rsid w:val="004E3640"/>
    <w:rsid w:val="004E4993"/>
    <w:rsid w:val="004E58D0"/>
    <w:rsid w:val="004F2C1E"/>
    <w:rsid w:val="004F471F"/>
    <w:rsid w:val="00501E2A"/>
    <w:rsid w:val="0051187F"/>
    <w:rsid w:val="00512431"/>
    <w:rsid w:val="005209B5"/>
    <w:rsid w:val="0053199B"/>
    <w:rsid w:val="00540086"/>
    <w:rsid w:val="00540712"/>
    <w:rsid w:val="005476D2"/>
    <w:rsid w:val="005507C4"/>
    <w:rsid w:val="00561A85"/>
    <w:rsid w:val="005659BB"/>
    <w:rsid w:val="00566790"/>
    <w:rsid w:val="005671E8"/>
    <w:rsid w:val="0057384A"/>
    <w:rsid w:val="005801CD"/>
    <w:rsid w:val="005827EA"/>
    <w:rsid w:val="00584DEC"/>
    <w:rsid w:val="0059106A"/>
    <w:rsid w:val="005A1BD8"/>
    <w:rsid w:val="005A1C2A"/>
    <w:rsid w:val="005A59A0"/>
    <w:rsid w:val="005A6424"/>
    <w:rsid w:val="005C15FC"/>
    <w:rsid w:val="005C56E3"/>
    <w:rsid w:val="005D1733"/>
    <w:rsid w:val="005D37F9"/>
    <w:rsid w:val="005D54DE"/>
    <w:rsid w:val="005D7944"/>
    <w:rsid w:val="005E0657"/>
    <w:rsid w:val="005E16C5"/>
    <w:rsid w:val="005E2C7C"/>
    <w:rsid w:val="005F7F12"/>
    <w:rsid w:val="00611863"/>
    <w:rsid w:val="00615D35"/>
    <w:rsid w:val="0062082C"/>
    <w:rsid w:val="0062454C"/>
    <w:rsid w:val="00626697"/>
    <w:rsid w:val="0063682A"/>
    <w:rsid w:val="00640CB0"/>
    <w:rsid w:val="00641AC8"/>
    <w:rsid w:val="00642B61"/>
    <w:rsid w:val="006505EB"/>
    <w:rsid w:val="00650EA5"/>
    <w:rsid w:val="00656584"/>
    <w:rsid w:val="00657359"/>
    <w:rsid w:val="00661FB5"/>
    <w:rsid w:val="00664CED"/>
    <w:rsid w:val="00670513"/>
    <w:rsid w:val="00671510"/>
    <w:rsid w:val="0068244E"/>
    <w:rsid w:val="006862DF"/>
    <w:rsid w:val="00690F64"/>
    <w:rsid w:val="00693253"/>
    <w:rsid w:val="00694385"/>
    <w:rsid w:val="006A02D7"/>
    <w:rsid w:val="006A063F"/>
    <w:rsid w:val="006A48F6"/>
    <w:rsid w:val="006B02E6"/>
    <w:rsid w:val="006B0552"/>
    <w:rsid w:val="006B6E08"/>
    <w:rsid w:val="006C3041"/>
    <w:rsid w:val="006D77B3"/>
    <w:rsid w:val="006F3107"/>
    <w:rsid w:val="00707EAF"/>
    <w:rsid w:val="00710387"/>
    <w:rsid w:val="0071143B"/>
    <w:rsid w:val="007175A3"/>
    <w:rsid w:val="007237B3"/>
    <w:rsid w:val="00725DA8"/>
    <w:rsid w:val="007309E2"/>
    <w:rsid w:val="00734F3D"/>
    <w:rsid w:val="007411F2"/>
    <w:rsid w:val="00751264"/>
    <w:rsid w:val="0075378B"/>
    <w:rsid w:val="00763CC5"/>
    <w:rsid w:val="007668FD"/>
    <w:rsid w:val="0078592E"/>
    <w:rsid w:val="007876F3"/>
    <w:rsid w:val="00797966"/>
    <w:rsid w:val="007A45A6"/>
    <w:rsid w:val="007C1F42"/>
    <w:rsid w:val="007E7741"/>
    <w:rsid w:val="007F5941"/>
    <w:rsid w:val="00804445"/>
    <w:rsid w:val="0080466D"/>
    <w:rsid w:val="00814375"/>
    <w:rsid w:val="00815912"/>
    <w:rsid w:val="0082059F"/>
    <w:rsid w:val="00831764"/>
    <w:rsid w:val="008347A8"/>
    <w:rsid w:val="008502EB"/>
    <w:rsid w:val="00853DC6"/>
    <w:rsid w:val="00860971"/>
    <w:rsid w:val="00865B70"/>
    <w:rsid w:val="0086654C"/>
    <w:rsid w:val="008772E5"/>
    <w:rsid w:val="00880D9E"/>
    <w:rsid w:val="008814E8"/>
    <w:rsid w:val="00883F15"/>
    <w:rsid w:val="008856D6"/>
    <w:rsid w:val="0088630F"/>
    <w:rsid w:val="008874AD"/>
    <w:rsid w:val="00890C00"/>
    <w:rsid w:val="00895DE3"/>
    <w:rsid w:val="008A25D9"/>
    <w:rsid w:val="008A5C78"/>
    <w:rsid w:val="008B52E1"/>
    <w:rsid w:val="008B5361"/>
    <w:rsid w:val="008C1CB7"/>
    <w:rsid w:val="008C380B"/>
    <w:rsid w:val="008C52DD"/>
    <w:rsid w:val="008E0A4C"/>
    <w:rsid w:val="008E4011"/>
    <w:rsid w:val="008E6952"/>
    <w:rsid w:val="008F188E"/>
    <w:rsid w:val="0090539A"/>
    <w:rsid w:val="0091217E"/>
    <w:rsid w:val="00923735"/>
    <w:rsid w:val="00924E21"/>
    <w:rsid w:val="0093023F"/>
    <w:rsid w:val="009335E6"/>
    <w:rsid w:val="00973954"/>
    <w:rsid w:val="0098229A"/>
    <w:rsid w:val="00992CAF"/>
    <w:rsid w:val="00997DFC"/>
    <w:rsid w:val="009C1E35"/>
    <w:rsid w:val="009C1F84"/>
    <w:rsid w:val="009C6395"/>
    <w:rsid w:val="009D03C4"/>
    <w:rsid w:val="009D112D"/>
    <w:rsid w:val="009D1AA8"/>
    <w:rsid w:val="009D26E7"/>
    <w:rsid w:val="009D3078"/>
    <w:rsid w:val="009D4E04"/>
    <w:rsid w:val="009D7574"/>
    <w:rsid w:val="009F5987"/>
    <w:rsid w:val="009F7CBA"/>
    <w:rsid w:val="00A0576F"/>
    <w:rsid w:val="00A05D61"/>
    <w:rsid w:val="00A1508B"/>
    <w:rsid w:val="00A2268F"/>
    <w:rsid w:val="00A22C23"/>
    <w:rsid w:val="00A24FDF"/>
    <w:rsid w:val="00A258B3"/>
    <w:rsid w:val="00A31657"/>
    <w:rsid w:val="00A40B6B"/>
    <w:rsid w:val="00A43604"/>
    <w:rsid w:val="00A52B8B"/>
    <w:rsid w:val="00A56856"/>
    <w:rsid w:val="00A60565"/>
    <w:rsid w:val="00A60CBF"/>
    <w:rsid w:val="00A65D77"/>
    <w:rsid w:val="00A9070B"/>
    <w:rsid w:val="00A93E86"/>
    <w:rsid w:val="00A9705A"/>
    <w:rsid w:val="00AA2388"/>
    <w:rsid w:val="00AB7018"/>
    <w:rsid w:val="00AB7A62"/>
    <w:rsid w:val="00AE4CF9"/>
    <w:rsid w:val="00AE750F"/>
    <w:rsid w:val="00AF287B"/>
    <w:rsid w:val="00AF29D1"/>
    <w:rsid w:val="00AF2AC2"/>
    <w:rsid w:val="00AF779A"/>
    <w:rsid w:val="00B04CA4"/>
    <w:rsid w:val="00B13FCE"/>
    <w:rsid w:val="00B21ABA"/>
    <w:rsid w:val="00B2396F"/>
    <w:rsid w:val="00B27E0D"/>
    <w:rsid w:val="00B321A7"/>
    <w:rsid w:val="00B34AF7"/>
    <w:rsid w:val="00B4466D"/>
    <w:rsid w:val="00B50B2F"/>
    <w:rsid w:val="00B63A89"/>
    <w:rsid w:val="00B63AF9"/>
    <w:rsid w:val="00B848D6"/>
    <w:rsid w:val="00B90CE5"/>
    <w:rsid w:val="00B9264D"/>
    <w:rsid w:val="00B94392"/>
    <w:rsid w:val="00B953C7"/>
    <w:rsid w:val="00B963FA"/>
    <w:rsid w:val="00BA1EAC"/>
    <w:rsid w:val="00BA3D24"/>
    <w:rsid w:val="00BC0CD6"/>
    <w:rsid w:val="00BC1033"/>
    <w:rsid w:val="00BD0852"/>
    <w:rsid w:val="00BD37AA"/>
    <w:rsid w:val="00BD6314"/>
    <w:rsid w:val="00BE3F0B"/>
    <w:rsid w:val="00BF05C6"/>
    <w:rsid w:val="00C1307C"/>
    <w:rsid w:val="00C1547E"/>
    <w:rsid w:val="00C33021"/>
    <w:rsid w:val="00C3798B"/>
    <w:rsid w:val="00C43B9F"/>
    <w:rsid w:val="00C43C7E"/>
    <w:rsid w:val="00C46B47"/>
    <w:rsid w:val="00C50DFA"/>
    <w:rsid w:val="00C63E05"/>
    <w:rsid w:val="00C642AC"/>
    <w:rsid w:val="00C64EAF"/>
    <w:rsid w:val="00C7168D"/>
    <w:rsid w:val="00C91DD4"/>
    <w:rsid w:val="00C949D3"/>
    <w:rsid w:val="00CB038E"/>
    <w:rsid w:val="00CB5DE0"/>
    <w:rsid w:val="00CC1D30"/>
    <w:rsid w:val="00D0144A"/>
    <w:rsid w:val="00D05DA4"/>
    <w:rsid w:val="00D06582"/>
    <w:rsid w:val="00D11245"/>
    <w:rsid w:val="00D12BDE"/>
    <w:rsid w:val="00D1539D"/>
    <w:rsid w:val="00D15AAA"/>
    <w:rsid w:val="00D336FA"/>
    <w:rsid w:val="00D413B3"/>
    <w:rsid w:val="00D45F33"/>
    <w:rsid w:val="00D51C03"/>
    <w:rsid w:val="00D573BF"/>
    <w:rsid w:val="00D62606"/>
    <w:rsid w:val="00D63161"/>
    <w:rsid w:val="00D64867"/>
    <w:rsid w:val="00D673D5"/>
    <w:rsid w:val="00D80178"/>
    <w:rsid w:val="00D83218"/>
    <w:rsid w:val="00D85C79"/>
    <w:rsid w:val="00D90077"/>
    <w:rsid w:val="00DA1494"/>
    <w:rsid w:val="00DA46D1"/>
    <w:rsid w:val="00DA7861"/>
    <w:rsid w:val="00DC2925"/>
    <w:rsid w:val="00DD6991"/>
    <w:rsid w:val="00DE2934"/>
    <w:rsid w:val="00DF4CF1"/>
    <w:rsid w:val="00E10F7F"/>
    <w:rsid w:val="00E1126F"/>
    <w:rsid w:val="00E17A65"/>
    <w:rsid w:val="00E41B49"/>
    <w:rsid w:val="00E439F9"/>
    <w:rsid w:val="00E45265"/>
    <w:rsid w:val="00E622A2"/>
    <w:rsid w:val="00E77A9D"/>
    <w:rsid w:val="00E86C92"/>
    <w:rsid w:val="00E92724"/>
    <w:rsid w:val="00E9752E"/>
    <w:rsid w:val="00EB1361"/>
    <w:rsid w:val="00EB5D8A"/>
    <w:rsid w:val="00EC0360"/>
    <w:rsid w:val="00EC0480"/>
    <w:rsid w:val="00ED161A"/>
    <w:rsid w:val="00ED5154"/>
    <w:rsid w:val="00ED7C50"/>
    <w:rsid w:val="00EE78DC"/>
    <w:rsid w:val="00EF068A"/>
    <w:rsid w:val="00EF6404"/>
    <w:rsid w:val="00F01DC3"/>
    <w:rsid w:val="00F03CF9"/>
    <w:rsid w:val="00F0453A"/>
    <w:rsid w:val="00F066C1"/>
    <w:rsid w:val="00F23C28"/>
    <w:rsid w:val="00F264B7"/>
    <w:rsid w:val="00F31085"/>
    <w:rsid w:val="00F33DA5"/>
    <w:rsid w:val="00F420E8"/>
    <w:rsid w:val="00F46D6F"/>
    <w:rsid w:val="00F52D05"/>
    <w:rsid w:val="00F54568"/>
    <w:rsid w:val="00F660FB"/>
    <w:rsid w:val="00F725E9"/>
    <w:rsid w:val="00F73121"/>
    <w:rsid w:val="00F81A44"/>
    <w:rsid w:val="00F847A9"/>
    <w:rsid w:val="00F852C1"/>
    <w:rsid w:val="00F853D5"/>
    <w:rsid w:val="00FA05DF"/>
    <w:rsid w:val="00FA799C"/>
    <w:rsid w:val="00FB7744"/>
    <w:rsid w:val="00FC6E1A"/>
    <w:rsid w:val="00FD28FC"/>
    <w:rsid w:val="00FE236E"/>
    <w:rsid w:val="00FE5387"/>
    <w:rsid w:val="00FE73C0"/>
    <w:rsid w:val="00FE7857"/>
    <w:rsid w:val="00FF0697"/>
    <w:rsid w:val="00FF4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1717ACB0"/>
  <w15:docId w15:val="{546028EB-2874-4DDE-8A87-22C55240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0E8"/>
    <w:pPr>
      <w:suppressAutoHyphens/>
    </w:pPr>
    <w:rPr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0"/>
    </w:pPr>
    <w:rPr>
      <w:b/>
      <w:bCs/>
      <w:color w:val="000000"/>
      <w:kern w:val="1"/>
      <w:sz w:val="28"/>
      <w:szCs w:val="32"/>
    </w:rPr>
  </w:style>
  <w:style w:type="paragraph" w:styleId="2">
    <w:name w:val="heading 2"/>
    <w:basedOn w:val="a"/>
    <w:next w:val="a"/>
    <w:qFormat/>
    <w:rsid w:val="00F420E8"/>
    <w:pPr>
      <w:keepNext/>
      <w:spacing w:before="240" w:after="60"/>
      <w:ind w:firstLine="709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F420E8"/>
    <w:pPr>
      <w:keepNext/>
      <w:spacing w:before="240" w:after="60"/>
      <w:jc w:val="both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rsid w:val="00F420E8"/>
    <w:pPr>
      <w:keepNext/>
      <w:jc w:val="both"/>
      <w:outlineLvl w:val="4"/>
    </w:pPr>
    <w:rPr>
      <w:b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420E8"/>
    <w:pPr>
      <w:spacing w:before="240" w:after="60"/>
      <w:jc w:val="both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qFormat/>
    <w:rsid w:val="00F420E8"/>
    <w:pPr>
      <w:keepNext/>
      <w:widowControl w:val="0"/>
      <w:ind w:firstLine="851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F420E8"/>
    <w:pPr>
      <w:keepNext/>
      <w:jc w:val="center"/>
      <w:outlineLvl w:val="7"/>
    </w:pPr>
    <w:rPr>
      <w:b/>
      <w:color w:val="000000"/>
      <w:szCs w:val="20"/>
    </w:rPr>
  </w:style>
  <w:style w:type="paragraph" w:styleId="9">
    <w:name w:val="heading 9"/>
    <w:basedOn w:val="a"/>
    <w:next w:val="a"/>
    <w:qFormat/>
    <w:rsid w:val="00F420E8"/>
    <w:pPr>
      <w:widowControl w:val="0"/>
      <w:autoSpaceDE w:val="0"/>
      <w:spacing w:before="240" w:after="60"/>
      <w:ind w:firstLine="709"/>
      <w:jc w:val="both"/>
      <w:outlineLvl w:val="8"/>
    </w:pPr>
    <w:rPr>
      <w:rFonts w:ascii="Cambria" w:hAnsi="Cambria" w:cs="Cambria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420E8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F420E8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F420E8"/>
    <w:rPr>
      <w:rFonts w:ascii="StarSymbol" w:hAnsi="StarSymbol" w:cs="StarSymbol"/>
      <w:sz w:val="18"/>
      <w:szCs w:val="18"/>
    </w:rPr>
  </w:style>
  <w:style w:type="character" w:customStyle="1" w:styleId="WW8Num1z3">
    <w:name w:val="WW8Num1z3"/>
    <w:rsid w:val="00F420E8"/>
  </w:style>
  <w:style w:type="character" w:customStyle="1" w:styleId="WW8Num1z4">
    <w:name w:val="WW8Num1z4"/>
    <w:rsid w:val="00F420E8"/>
  </w:style>
  <w:style w:type="character" w:customStyle="1" w:styleId="WW8Num1z5">
    <w:name w:val="WW8Num1z5"/>
    <w:rsid w:val="00F420E8"/>
  </w:style>
  <w:style w:type="character" w:customStyle="1" w:styleId="WW8Num1z6">
    <w:name w:val="WW8Num1z6"/>
    <w:rsid w:val="00F420E8"/>
  </w:style>
  <w:style w:type="character" w:customStyle="1" w:styleId="WW8Num1z7">
    <w:name w:val="WW8Num1z7"/>
    <w:rsid w:val="00F420E8"/>
  </w:style>
  <w:style w:type="character" w:customStyle="1" w:styleId="WW8Num1z8">
    <w:name w:val="WW8Num1z8"/>
    <w:rsid w:val="00F420E8"/>
  </w:style>
  <w:style w:type="character" w:customStyle="1" w:styleId="WW8Num2z0">
    <w:name w:val="WW8Num2z0"/>
    <w:rsid w:val="00F420E8"/>
    <w:rPr>
      <w:rFonts w:ascii="Arial" w:hAnsi="Arial" w:cs="Arial"/>
    </w:rPr>
  </w:style>
  <w:style w:type="character" w:customStyle="1" w:styleId="WW8Num2z1">
    <w:name w:val="WW8Num2z1"/>
    <w:rsid w:val="00F420E8"/>
    <w:rPr>
      <w:rFonts w:ascii="Courier New" w:hAnsi="Courier New" w:cs="Courier New"/>
    </w:rPr>
  </w:style>
  <w:style w:type="character" w:customStyle="1" w:styleId="WW8Num2z2">
    <w:name w:val="WW8Num2z2"/>
    <w:rsid w:val="00F420E8"/>
    <w:rPr>
      <w:rFonts w:ascii="Wingdings" w:hAnsi="Wingdings" w:cs="Wingdings"/>
    </w:rPr>
  </w:style>
  <w:style w:type="character" w:customStyle="1" w:styleId="WW8Num3z0">
    <w:name w:val="WW8Num3z0"/>
    <w:rsid w:val="00F420E8"/>
    <w:rPr>
      <w:rFonts w:ascii="Symbol" w:hAnsi="Symbol" w:cs="Symbol"/>
    </w:rPr>
  </w:style>
  <w:style w:type="character" w:customStyle="1" w:styleId="WW8Num3z1">
    <w:name w:val="WW8Num3z1"/>
    <w:rsid w:val="00F420E8"/>
    <w:rPr>
      <w:rFonts w:ascii="Courier New" w:hAnsi="Courier New" w:cs="Courier New"/>
    </w:rPr>
  </w:style>
  <w:style w:type="character" w:customStyle="1" w:styleId="WW8Num3z2">
    <w:name w:val="WW8Num3z2"/>
    <w:rsid w:val="00F420E8"/>
    <w:rPr>
      <w:rFonts w:ascii="Wingdings" w:hAnsi="Wingdings" w:cs="Wingdings"/>
    </w:rPr>
  </w:style>
  <w:style w:type="character" w:customStyle="1" w:styleId="WW8Num4z0">
    <w:name w:val="WW8Num4z0"/>
    <w:rsid w:val="00F420E8"/>
    <w:rPr>
      <w:rFonts w:ascii="Symbol" w:hAnsi="Symbol" w:cs="Symbol"/>
    </w:rPr>
  </w:style>
  <w:style w:type="character" w:customStyle="1" w:styleId="WW8Num4z1">
    <w:name w:val="WW8Num4z1"/>
    <w:rsid w:val="00F420E8"/>
    <w:rPr>
      <w:rFonts w:ascii="Courier New" w:hAnsi="Courier New" w:cs="Courier New"/>
    </w:rPr>
  </w:style>
  <w:style w:type="character" w:customStyle="1" w:styleId="WW8Num4z2">
    <w:name w:val="WW8Num4z2"/>
    <w:rsid w:val="00F420E8"/>
    <w:rPr>
      <w:rFonts w:ascii="Wingdings" w:hAnsi="Wingdings" w:cs="Wingdings"/>
    </w:rPr>
  </w:style>
  <w:style w:type="character" w:customStyle="1" w:styleId="WW8Num4z3">
    <w:name w:val="WW8Num4z3"/>
    <w:rsid w:val="00F420E8"/>
  </w:style>
  <w:style w:type="character" w:customStyle="1" w:styleId="WW8Num4z4">
    <w:name w:val="WW8Num4z4"/>
    <w:rsid w:val="00F420E8"/>
  </w:style>
  <w:style w:type="character" w:customStyle="1" w:styleId="WW8Num4z5">
    <w:name w:val="WW8Num4z5"/>
    <w:rsid w:val="00F420E8"/>
  </w:style>
  <w:style w:type="character" w:customStyle="1" w:styleId="WW8Num4z6">
    <w:name w:val="WW8Num4z6"/>
    <w:rsid w:val="00F420E8"/>
  </w:style>
  <w:style w:type="character" w:customStyle="1" w:styleId="WW8Num4z7">
    <w:name w:val="WW8Num4z7"/>
    <w:rsid w:val="00F420E8"/>
  </w:style>
  <w:style w:type="character" w:customStyle="1" w:styleId="WW8Num4z8">
    <w:name w:val="WW8Num4z8"/>
    <w:rsid w:val="00F420E8"/>
  </w:style>
  <w:style w:type="character" w:customStyle="1" w:styleId="WW8Num5z0">
    <w:name w:val="WW8Num5z0"/>
    <w:rsid w:val="00F420E8"/>
    <w:rPr>
      <w:rFonts w:ascii="Times New Roman" w:hAnsi="Times New Roman" w:cs="Times New Roman"/>
    </w:rPr>
  </w:style>
  <w:style w:type="character" w:customStyle="1" w:styleId="WW8Num5z1">
    <w:name w:val="WW8Num5z1"/>
    <w:rsid w:val="00F420E8"/>
    <w:rPr>
      <w:rFonts w:ascii="Courier New" w:hAnsi="Courier New" w:cs="Courier New"/>
    </w:rPr>
  </w:style>
  <w:style w:type="character" w:customStyle="1" w:styleId="WW8Num5z2">
    <w:name w:val="WW8Num5z2"/>
    <w:rsid w:val="00F420E8"/>
    <w:rPr>
      <w:rFonts w:ascii="Wingdings" w:hAnsi="Wingdings" w:cs="Wingdings"/>
    </w:rPr>
  </w:style>
  <w:style w:type="character" w:customStyle="1" w:styleId="WW8Num5z3">
    <w:name w:val="WW8Num5z3"/>
    <w:rsid w:val="00F420E8"/>
    <w:rPr>
      <w:rFonts w:ascii="Symbol" w:hAnsi="Symbol" w:cs="Symbol"/>
    </w:rPr>
  </w:style>
  <w:style w:type="character" w:customStyle="1" w:styleId="WW8Num5z4">
    <w:name w:val="WW8Num5z4"/>
    <w:rsid w:val="00F420E8"/>
  </w:style>
  <w:style w:type="character" w:customStyle="1" w:styleId="WW8Num5z5">
    <w:name w:val="WW8Num5z5"/>
    <w:rsid w:val="00F420E8"/>
  </w:style>
  <w:style w:type="character" w:customStyle="1" w:styleId="WW8Num5z6">
    <w:name w:val="WW8Num5z6"/>
    <w:rsid w:val="00F420E8"/>
  </w:style>
  <w:style w:type="character" w:customStyle="1" w:styleId="WW8Num5z7">
    <w:name w:val="WW8Num5z7"/>
    <w:rsid w:val="00F420E8"/>
  </w:style>
  <w:style w:type="character" w:customStyle="1" w:styleId="WW8Num5z8">
    <w:name w:val="WW8Num5z8"/>
    <w:rsid w:val="00F420E8"/>
  </w:style>
  <w:style w:type="character" w:customStyle="1" w:styleId="WW8Num6z0">
    <w:name w:val="WW8Num6z0"/>
    <w:rsid w:val="00F420E8"/>
    <w:rPr>
      <w:rFonts w:ascii="Arial" w:hAnsi="Arial" w:cs="Arial"/>
    </w:rPr>
  </w:style>
  <w:style w:type="character" w:customStyle="1" w:styleId="WW8Num6z1">
    <w:name w:val="WW8Num6z1"/>
    <w:rsid w:val="00F420E8"/>
    <w:rPr>
      <w:rFonts w:ascii="Courier New" w:hAnsi="Courier New" w:cs="Courier New"/>
    </w:rPr>
  </w:style>
  <w:style w:type="character" w:customStyle="1" w:styleId="WW8Num6z2">
    <w:name w:val="WW8Num6z2"/>
    <w:rsid w:val="00F420E8"/>
    <w:rPr>
      <w:rFonts w:ascii="Wingdings" w:hAnsi="Wingdings" w:cs="Wingdings"/>
    </w:rPr>
  </w:style>
  <w:style w:type="character" w:customStyle="1" w:styleId="WW8Num6z3">
    <w:name w:val="WW8Num6z3"/>
    <w:rsid w:val="00F420E8"/>
    <w:rPr>
      <w:rFonts w:ascii="Symbol" w:hAnsi="Symbol" w:cs="Symbol"/>
    </w:rPr>
  </w:style>
  <w:style w:type="character" w:customStyle="1" w:styleId="WW8Num6z4">
    <w:name w:val="WW8Num6z4"/>
    <w:rsid w:val="00F420E8"/>
  </w:style>
  <w:style w:type="character" w:customStyle="1" w:styleId="WW8Num6z5">
    <w:name w:val="WW8Num6z5"/>
    <w:rsid w:val="00F420E8"/>
  </w:style>
  <w:style w:type="character" w:customStyle="1" w:styleId="WW8Num6z6">
    <w:name w:val="WW8Num6z6"/>
    <w:rsid w:val="00F420E8"/>
  </w:style>
  <w:style w:type="character" w:customStyle="1" w:styleId="WW8Num6z7">
    <w:name w:val="WW8Num6z7"/>
    <w:rsid w:val="00F420E8"/>
  </w:style>
  <w:style w:type="character" w:customStyle="1" w:styleId="WW8Num6z8">
    <w:name w:val="WW8Num6z8"/>
    <w:rsid w:val="00F420E8"/>
  </w:style>
  <w:style w:type="character" w:customStyle="1" w:styleId="WW8Num7z0">
    <w:name w:val="WW8Num7z0"/>
    <w:rsid w:val="00F420E8"/>
    <w:rPr>
      <w:rFonts w:ascii="Symbol" w:hAnsi="Symbol" w:cs="Symbol"/>
    </w:rPr>
  </w:style>
  <w:style w:type="character" w:customStyle="1" w:styleId="WW8Num7z1">
    <w:name w:val="WW8Num7z1"/>
    <w:rsid w:val="00F420E8"/>
    <w:rPr>
      <w:rFonts w:ascii="Courier New" w:hAnsi="Courier New" w:cs="Courier New"/>
    </w:rPr>
  </w:style>
  <w:style w:type="character" w:customStyle="1" w:styleId="WW8Num7z2">
    <w:name w:val="WW8Num7z2"/>
    <w:rsid w:val="00F420E8"/>
    <w:rPr>
      <w:rFonts w:ascii="Wingdings" w:hAnsi="Wingdings" w:cs="Wingdings"/>
    </w:rPr>
  </w:style>
  <w:style w:type="character" w:customStyle="1" w:styleId="WW8Num8z0">
    <w:name w:val="WW8Num8z0"/>
    <w:rsid w:val="00F420E8"/>
    <w:rPr>
      <w:rFonts w:ascii="Times New Roman" w:hAnsi="Times New Roman" w:cs="Times New Roman"/>
    </w:rPr>
  </w:style>
  <w:style w:type="character" w:customStyle="1" w:styleId="WW8Num8z1">
    <w:name w:val="WW8Num8z1"/>
    <w:rsid w:val="00F420E8"/>
    <w:rPr>
      <w:rFonts w:ascii="Courier New" w:hAnsi="Courier New" w:cs="Courier New"/>
    </w:rPr>
  </w:style>
  <w:style w:type="character" w:customStyle="1" w:styleId="WW8Num8z2">
    <w:name w:val="WW8Num8z2"/>
    <w:rsid w:val="00F420E8"/>
    <w:rPr>
      <w:rFonts w:ascii="Wingdings" w:hAnsi="Wingdings" w:cs="Wingdings"/>
    </w:rPr>
  </w:style>
  <w:style w:type="character" w:customStyle="1" w:styleId="WW8Num8z3">
    <w:name w:val="WW8Num8z3"/>
    <w:rsid w:val="00F420E8"/>
    <w:rPr>
      <w:rFonts w:ascii="Symbol" w:hAnsi="Symbol" w:cs="Symbol"/>
    </w:rPr>
  </w:style>
  <w:style w:type="character" w:customStyle="1" w:styleId="WW8Num9z0">
    <w:name w:val="WW8Num9z0"/>
    <w:rsid w:val="00F420E8"/>
    <w:rPr>
      <w:rFonts w:ascii="Times New Roman" w:hAnsi="Times New Roman" w:cs="Times New Roman"/>
    </w:rPr>
  </w:style>
  <w:style w:type="character" w:customStyle="1" w:styleId="WW8Num10z0">
    <w:name w:val="WW8Num10z0"/>
    <w:rsid w:val="00F420E8"/>
    <w:rPr>
      <w:rFonts w:ascii="Symbol" w:hAnsi="Symbol" w:cs="Symbol"/>
    </w:rPr>
  </w:style>
  <w:style w:type="character" w:customStyle="1" w:styleId="WW8Num10z1">
    <w:name w:val="WW8Num10z1"/>
    <w:rsid w:val="00F420E8"/>
    <w:rPr>
      <w:rFonts w:ascii="Courier New" w:hAnsi="Courier New" w:cs="Courier New"/>
    </w:rPr>
  </w:style>
  <w:style w:type="character" w:customStyle="1" w:styleId="WW8Num10z2">
    <w:name w:val="WW8Num10z2"/>
    <w:rsid w:val="00F420E8"/>
    <w:rPr>
      <w:rFonts w:ascii="Wingdings" w:hAnsi="Wingdings" w:cs="Wingdings"/>
    </w:rPr>
  </w:style>
  <w:style w:type="character" w:customStyle="1" w:styleId="WW8Num11z0">
    <w:name w:val="WW8Num11z0"/>
    <w:rsid w:val="00F420E8"/>
    <w:rPr>
      <w:rFonts w:ascii="Times New Roman" w:hAnsi="Times New Roman" w:cs="Times New Roman"/>
    </w:rPr>
  </w:style>
  <w:style w:type="character" w:customStyle="1" w:styleId="WW8Num11z1">
    <w:name w:val="WW8Num11z1"/>
    <w:rsid w:val="00F420E8"/>
    <w:rPr>
      <w:rFonts w:ascii="Courier New" w:hAnsi="Courier New" w:cs="Courier New"/>
    </w:rPr>
  </w:style>
  <w:style w:type="character" w:customStyle="1" w:styleId="WW8Num11z2">
    <w:name w:val="WW8Num11z2"/>
    <w:rsid w:val="00F420E8"/>
    <w:rPr>
      <w:rFonts w:ascii="Wingdings" w:hAnsi="Wingdings" w:cs="Wingdings"/>
    </w:rPr>
  </w:style>
  <w:style w:type="character" w:customStyle="1" w:styleId="WW8Num12z0">
    <w:name w:val="WW8Num12z0"/>
    <w:rsid w:val="00F420E8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F420E8"/>
    <w:rPr>
      <w:rFonts w:ascii="Courier New" w:hAnsi="Courier New" w:cs="Courier New"/>
    </w:rPr>
  </w:style>
  <w:style w:type="character" w:customStyle="1" w:styleId="WW8Num12z2">
    <w:name w:val="WW8Num12z2"/>
    <w:rsid w:val="00F420E8"/>
    <w:rPr>
      <w:rFonts w:ascii="Wingdings" w:hAnsi="Wingdings" w:cs="Wingdings"/>
    </w:rPr>
  </w:style>
  <w:style w:type="character" w:customStyle="1" w:styleId="WW8Num12z3">
    <w:name w:val="WW8Num12z3"/>
    <w:rsid w:val="00F420E8"/>
    <w:rPr>
      <w:rFonts w:ascii="Symbol" w:hAnsi="Symbol" w:cs="Symbol"/>
    </w:rPr>
  </w:style>
  <w:style w:type="character" w:customStyle="1" w:styleId="WW8Num12z4">
    <w:name w:val="WW8Num12z4"/>
    <w:rsid w:val="00F420E8"/>
  </w:style>
  <w:style w:type="character" w:customStyle="1" w:styleId="WW8Num12z5">
    <w:name w:val="WW8Num12z5"/>
    <w:rsid w:val="00F420E8"/>
  </w:style>
  <w:style w:type="character" w:customStyle="1" w:styleId="WW8Num12z6">
    <w:name w:val="WW8Num12z6"/>
    <w:rsid w:val="00F420E8"/>
  </w:style>
  <w:style w:type="character" w:customStyle="1" w:styleId="WW8Num12z7">
    <w:name w:val="WW8Num12z7"/>
    <w:rsid w:val="00F420E8"/>
  </w:style>
  <w:style w:type="character" w:customStyle="1" w:styleId="WW8Num12z8">
    <w:name w:val="WW8Num12z8"/>
    <w:rsid w:val="00F420E8"/>
  </w:style>
  <w:style w:type="character" w:customStyle="1" w:styleId="WW8Num13z0">
    <w:name w:val="WW8Num13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13z1">
    <w:name w:val="WW8Num13z1"/>
    <w:rsid w:val="00F420E8"/>
    <w:rPr>
      <w:rFonts w:ascii="Courier New" w:hAnsi="Courier New" w:cs="Courier New"/>
    </w:rPr>
  </w:style>
  <w:style w:type="character" w:customStyle="1" w:styleId="WW8Num13z2">
    <w:name w:val="WW8Num13z2"/>
    <w:rsid w:val="00F420E8"/>
    <w:rPr>
      <w:rFonts w:ascii="Wingdings" w:hAnsi="Wingdings" w:cs="Wingdings"/>
    </w:rPr>
  </w:style>
  <w:style w:type="character" w:customStyle="1" w:styleId="WW8Num14z0">
    <w:name w:val="WW8Num14z0"/>
    <w:rsid w:val="00F420E8"/>
    <w:rPr>
      <w:rFonts w:ascii="Arial" w:hAnsi="Arial" w:cs="Arial"/>
    </w:rPr>
  </w:style>
  <w:style w:type="character" w:customStyle="1" w:styleId="WW8Num14z1">
    <w:name w:val="WW8Num14z1"/>
    <w:rsid w:val="00F420E8"/>
    <w:rPr>
      <w:rFonts w:ascii="Courier New" w:hAnsi="Courier New" w:cs="Courier New"/>
    </w:rPr>
  </w:style>
  <w:style w:type="character" w:customStyle="1" w:styleId="WW8Num14z2">
    <w:name w:val="WW8Num14z2"/>
    <w:rsid w:val="00F420E8"/>
    <w:rPr>
      <w:rFonts w:ascii="Wingdings" w:hAnsi="Wingdings" w:cs="Wingdings"/>
    </w:rPr>
  </w:style>
  <w:style w:type="character" w:customStyle="1" w:styleId="WW8Num15z0">
    <w:name w:val="WW8Num15z0"/>
    <w:rsid w:val="00F420E8"/>
    <w:rPr>
      <w:rFonts w:ascii="Symbol" w:hAnsi="Symbol" w:cs="Symbol"/>
    </w:rPr>
  </w:style>
  <w:style w:type="character" w:customStyle="1" w:styleId="WW8Num15z1">
    <w:name w:val="WW8Num15z1"/>
    <w:rsid w:val="00F420E8"/>
    <w:rPr>
      <w:rFonts w:ascii="Courier New" w:hAnsi="Courier New" w:cs="Courier New"/>
    </w:rPr>
  </w:style>
  <w:style w:type="character" w:customStyle="1" w:styleId="WW8Num15z2">
    <w:name w:val="WW8Num15z2"/>
    <w:rsid w:val="00F420E8"/>
    <w:rPr>
      <w:rFonts w:ascii="Wingdings" w:hAnsi="Wingdings" w:cs="Wingdings"/>
    </w:rPr>
  </w:style>
  <w:style w:type="character" w:customStyle="1" w:styleId="WW8Num16z0">
    <w:name w:val="WW8Num16z0"/>
    <w:rsid w:val="00F420E8"/>
    <w:rPr>
      <w:rFonts w:ascii="Symbol" w:hAnsi="Symbol" w:cs="Symbol"/>
      <w:sz w:val="24"/>
    </w:rPr>
  </w:style>
  <w:style w:type="character" w:customStyle="1" w:styleId="WW8Num16z1">
    <w:name w:val="WW8Num16z1"/>
    <w:rsid w:val="00F420E8"/>
    <w:rPr>
      <w:rFonts w:ascii="Courier New" w:hAnsi="Courier New" w:cs="Courier New"/>
    </w:rPr>
  </w:style>
  <w:style w:type="character" w:customStyle="1" w:styleId="WW8Num16z2">
    <w:name w:val="WW8Num16z2"/>
    <w:rsid w:val="00F420E8"/>
    <w:rPr>
      <w:rFonts w:ascii="Wingdings" w:hAnsi="Wingdings" w:cs="Wingdings"/>
    </w:rPr>
  </w:style>
  <w:style w:type="character" w:customStyle="1" w:styleId="WW8Num17z0">
    <w:name w:val="WW8Num17z0"/>
    <w:rsid w:val="00F420E8"/>
    <w:rPr>
      <w:rFonts w:ascii="Times New Roman" w:hAnsi="Times New Roman" w:cs="Times New Roman"/>
    </w:rPr>
  </w:style>
  <w:style w:type="character" w:customStyle="1" w:styleId="WW8Num17z1">
    <w:name w:val="WW8Num17z1"/>
    <w:rsid w:val="00F420E8"/>
    <w:rPr>
      <w:rFonts w:ascii="Courier New" w:hAnsi="Courier New" w:cs="Courier New"/>
    </w:rPr>
  </w:style>
  <w:style w:type="character" w:customStyle="1" w:styleId="WW8Num17z2">
    <w:name w:val="WW8Num17z2"/>
    <w:rsid w:val="00F420E8"/>
    <w:rPr>
      <w:rFonts w:ascii="Wingdings" w:hAnsi="Wingdings" w:cs="Wingdings"/>
    </w:rPr>
  </w:style>
  <w:style w:type="character" w:customStyle="1" w:styleId="WW8Num17z3">
    <w:name w:val="WW8Num17z3"/>
    <w:rsid w:val="00F420E8"/>
    <w:rPr>
      <w:rFonts w:ascii="Symbol" w:hAnsi="Symbol" w:cs="Symbol"/>
    </w:rPr>
  </w:style>
  <w:style w:type="character" w:customStyle="1" w:styleId="WW8Num18z0">
    <w:name w:val="WW8Num18z0"/>
    <w:rsid w:val="00F420E8"/>
    <w:rPr>
      <w:rFonts w:ascii="Symbol" w:hAnsi="Symbol" w:cs="Symbol"/>
    </w:rPr>
  </w:style>
  <w:style w:type="character" w:customStyle="1" w:styleId="WW8Num18z1">
    <w:name w:val="WW8Num18z1"/>
    <w:rsid w:val="00F420E8"/>
    <w:rPr>
      <w:rFonts w:ascii="Courier New" w:hAnsi="Courier New" w:cs="Courier New"/>
    </w:rPr>
  </w:style>
  <w:style w:type="character" w:customStyle="1" w:styleId="WW8Num18z2">
    <w:name w:val="WW8Num18z2"/>
    <w:rsid w:val="00F420E8"/>
    <w:rPr>
      <w:rFonts w:ascii="Wingdings" w:hAnsi="Wingdings" w:cs="Wingdings"/>
    </w:rPr>
  </w:style>
  <w:style w:type="character" w:customStyle="1" w:styleId="WW8Num19z0">
    <w:name w:val="WW8Num19z0"/>
    <w:rsid w:val="00F420E8"/>
    <w:rPr>
      <w:rFonts w:ascii="Symbol" w:hAnsi="Symbol" w:cs="Times New Roman"/>
      <w:color w:val="000000"/>
    </w:rPr>
  </w:style>
  <w:style w:type="character" w:customStyle="1" w:styleId="WW8Num20z0">
    <w:name w:val="WW8Num20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20z1">
    <w:name w:val="WW8Num20z1"/>
    <w:rsid w:val="00F420E8"/>
    <w:rPr>
      <w:rFonts w:ascii="Courier New" w:hAnsi="Courier New" w:cs="Courier New"/>
    </w:rPr>
  </w:style>
  <w:style w:type="character" w:customStyle="1" w:styleId="WW8Num20z2">
    <w:name w:val="WW8Num20z2"/>
    <w:rsid w:val="00F420E8"/>
    <w:rPr>
      <w:rFonts w:ascii="Wingdings" w:hAnsi="Wingdings" w:cs="Wingdings"/>
    </w:rPr>
  </w:style>
  <w:style w:type="character" w:customStyle="1" w:styleId="WW8Num21z0">
    <w:name w:val="WW8Num21z0"/>
    <w:rsid w:val="00F420E8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F420E8"/>
    <w:rPr>
      <w:rFonts w:ascii="Symbol" w:hAnsi="Symbol" w:cs="Symbol"/>
    </w:rPr>
  </w:style>
  <w:style w:type="character" w:customStyle="1" w:styleId="WW8Num22z1">
    <w:name w:val="WW8Num22z1"/>
    <w:rsid w:val="00F420E8"/>
    <w:rPr>
      <w:rFonts w:ascii="Courier New" w:hAnsi="Courier New" w:cs="Courier New"/>
    </w:rPr>
  </w:style>
  <w:style w:type="character" w:customStyle="1" w:styleId="WW8Num22z2">
    <w:name w:val="WW8Num22z2"/>
    <w:rsid w:val="00F420E8"/>
    <w:rPr>
      <w:rFonts w:ascii="Wingdings" w:hAnsi="Wingdings" w:cs="Wingdings"/>
    </w:rPr>
  </w:style>
  <w:style w:type="character" w:customStyle="1" w:styleId="WW8Num22z3">
    <w:name w:val="WW8Num22z3"/>
    <w:rsid w:val="00F420E8"/>
  </w:style>
  <w:style w:type="character" w:customStyle="1" w:styleId="WW8Num22z4">
    <w:name w:val="WW8Num22z4"/>
    <w:rsid w:val="00F420E8"/>
  </w:style>
  <w:style w:type="character" w:customStyle="1" w:styleId="WW8Num22z5">
    <w:name w:val="WW8Num22z5"/>
    <w:rsid w:val="00F420E8"/>
  </w:style>
  <w:style w:type="character" w:customStyle="1" w:styleId="WW8Num22z6">
    <w:name w:val="WW8Num22z6"/>
    <w:rsid w:val="00F420E8"/>
  </w:style>
  <w:style w:type="character" w:customStyle="1" w:styleId="WW8Num22z7">
    <w:name w:val="WW8Num22z7"/>
    <w:rsid w:val="00F420E8"/>
  </w:style>
  <w:style w:type="character" w:customStyle="1" w:styleId="WW8Num22z8">
    <w:name w:val="WW8Num22z8"/>
    <w:rsid w:val="00F420E8"/>
  </w:style>
  <w:style w:type="character" w:customStyle="1" w:styleId="WW8Num23z0">
    <w:name w:val="WW8Num23z0"/>
    <w:rsid w:val="00F420E8"/>
    <w:rPr>
      <w:rFonts w:ascii="Arial" w:hAnsi="Arial" w:cs="Arial"/>
    </w:rPr>
  </w:style>
  <w:style w:type="character" w:customStyle="1" w:styleId="WW8Num23z1">
    <w:name w:val="WW8Num23z1"/>
    <w:rsid w:val="00F420E8"/>
    <w:rPr>
      <w:rFonts w:ascii="Courier New" w:hAnsi="Courier New" w:cs="Courier New"/>
    </w:rPr>
  </w:style>
  <w:style w:type="character" w:customStyle="1" w:styleId="WW8Num23z2">
    <w:name w:val="WW8Num23z2"/>
    <w:rsid w:val="00F420E8"/>
    <w:rPr>
      <w:rFonts w:ascii="Wingdings" w:hAnsi="Wingdings" w:cs="Wingdings"/>
    </w:rPr>
  </w:style>
  <w:style w:type="character" w:customStyle="1" w:styleId="WW8Num24z0">
    <w:name w:val="WW8Num24z0"/>
    <w:rsid w:val="00F420E8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420E8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rsid w:val="00F420E8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F420E8"/>
    <w:rPr>
      <w:rFonts w:ascii="Symbol" w:hAnsi="Symbol" w:cs="Symbol"/>
    </w:rPr>
  </w:style>
  <w:style w:type="character" w:customStyle="1" w:styleId="WW8Num26z1">
    <w:name w:val="WW8Num26z1"/>
    <w:rsid w:val="00F420E8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F420E8"/>
    <w:rPr>
      <w:rFonts w:ascii="Wingdings" w:hAnsi="Wingdings" w:cs="Wingdings"/>
    </w:rPr>
  </w:style>
  <w:style w:type="character" w:customStyle="1" w:styleId="WW8Num27z0">
    <w:name w:val="WW8Num27z0"/>
    <w:rsid w:val="00F420E8"/>
    <w:rPr>
      <w:rFonts w:ascii="Times New Roman" w:hAnsi="Times New Roman" w:cs="Times New Roman"/>
    </w:rPr>
  </w:style>
  <w:style w:type="character" w:customStyle="1" w:styleId="WW8Num27z1">
    <w:name w:val="WW8Num27z1"/>
    <w:rsid w:val="00F420E8"/>
    <w:rPr>
      <w:rFonts w:ascii="Courier New" w:hAnsi="Courier New" w:cs="Courier New"/>
    </w:rPr>
  </w:style>
  <w:style w:type="character" w:customStyle="1" w:styleId="WW8Num27z2">
    <w:name w:val="WW8Num27z2"/>
    <w:rsid w:val="00F420E8"/>
    <w:rPr>
      <w:rFonts w:ascii="Wingdings" w:hAnsi="Wingdings" w:cs="Wingdings"/>
    </w:rPr>
  </w:style>
  <w:style w:type="character" w:customStyle="1" w:styleId="WW8Num27z3">
    <w:name w:val="WW8Num27z3"/>
    <w:rsid w:val="00F420E8"/>
    <w:rPr>
      <w:rFonts w:ascii="Symbol" w:hAnsi="Symbol" w:cs="Symbol"/>
    </w:rPr>
  </w:style>
  <w:style w:type="character" w:customStyle="1" w:styleId="WW8Num28z0">
    <w:name w:val="WW8Num28z0"/>
    <w:rsid w:val="00F420E8"/>
    <w:rPr>
      <w:rFonts w:ascii="Times New Roman" w:hAnsi="Times New Roman" w:cs="Times New Roman"/>
    </w:rPr>
  </w:style>
  <w:style w:type="character" w:customStyle="1" w:styleId="WW8Num28z1">
    <w:name w:val="WW8Num28z1"/>
    <w:rsid w:val="00F420E8"/>
    <w:rPr>
      <w:rFonts w:ascii="Courier New" w:hAnsi="Courier New" w:cs="Courier New"/>
    </w:rPr>
  </w:style>
  <w:style w:type="character" w:customStyle="1" w:styleId="WW8Num28z2">
    <w:name w:val="WW8Num28z2"/>
    <w:rsid w:val="00F420E8"/>
    <w:rPr>
      <w:rFonts w:ascii="Wingdings" w:hAnsi="Wingdings" w:cs="Wingdings"/>
    </w:rPr>
  </w:style>
  <w:style w:type="character" w:customStyle="1" w:styleId="WW8Num29z0">
    <w:name w:val="WW8Num29z0"/>
    <w:rsid w:val="00F420E8"/>
    <w:rPr>
      <w:rFonts w:ascii="Times New Roman" w:hAnsi="Times New Roman" w:cs="Times New Roman"/>
    </w:rPr>
  </w:style>
  <w:style w:type="character" w:customStyle="1" w:styleId="WW8Num29z1">
    <w:name w:val="WW8Num29z1"/>
    <w:rsid w:val="00F420E8"/>
    <w:rPr>
      <w:rFonts w:ascii="Courier New" w:hAnsi="Courier New" w:cs="Courier New"/>
    </w:rPr>
  </w:style>
  <w:style w:type="character" w:customStyle="1" w:styleId="WW8Num29z2">
    <w:name w:val="WW8Num29z2"/>
    <w:rsid w:val="00F420E8"/>
    <w:rPr>
      <w:rFonts w:ascii="Wingdings" w:hAnsi="Wingdings" w:cs="Wingdings" w:hint="default"/>
    </w:rPr>
  </w:style>
  <w:style w:type="character" w:customStyle="1" w:styleId="WW8Num30z0">
    <w:name w:val="WW8Num30z0"/>
    <w:rsid w:val="00F420E8"/>
    <w:rPr>
      <w:rFonts w:ascii="Times New Roman" w:hAnsi="Times New Roman" w:cs="Times New Roman"/>
    </w:rPr>
  </w:style>
  <w:style w:type="character" w:customStyle="1" w:styleId="WW8Num30z1">
    <w:name w:val="WW8Num30z1"/>
    <w:rsid w:val="00F420E8"/>
    <w:rPr>
      <w:rFonts w:ascii="Courier New" w:hAnsi="Courier New" w:cs="Courier New"/>
    </w:rPr>
  </w:style>
  <w:style w:type="character" w:customStyle="1" w:styleId="WW8Num30z2">
    <w:name w:val="WW8Num30z2"/>
    <w:rsid w:val="00F420E8"/>
  </w:style>
  <w:style w:type="character" w:customStyle="1" w:styleId="WW8Num30z3">
    <w:name w:val="WW8Num30z3"/>
    <w:rsid w:val="00F420E8"/>
    <w:rPr>
      <w:rFonts w:ascii="Symbol" w:hAnsi="Symbol" w:cs="Symbol"/>
    </w:rPr>
  </w:style>
  <w:style w:type="character" w:customStyle="1" w:styleId="WW8Num30z4">
    <w:name w:val="WW8Num30z4"/>
    <w:rsid w:val="00F420E8"/>
  </w:style>
  <w:style w:type="character" w:customStyle="1" w:styleId="WW8Num30z5">
    <w:name w:val="WW8Num30z5"/>
    <w:rsid w:val="00F420E8"/>
  </w:style>
  <w:style w:type="character" w:customStyle="1" w:styleId="WW8Num30z6">
    <w:name w:val="WW8Num30z6"/>
    <w:rsid w:val="00F420E8"/>
  </w:style>
  <w:style w:type="character" w:customStyle="1" w:styleId="WW8Num30z7">
    <w:name w:val="WW8Num30z7"/>
    <w:rsid w:val="00F420E8"/>
  </w:style>
  <w:style w:type="character" w:customStyle="1" w:styleId="WW8Num30z8">
    <w:name w:val="WW8Num30z8"/>
    <w:rsid w:val="00F420E8"/>
  </w:style>
  <w:style w:type="character" w:customStyle="1" w:styleId="WW8Num31z0">
    <w:name w:val="WW8Num31z0"/>
    <w:rsid w:val="00F420E8"/>
    <w:rPr>
      <w:rFonts w:ascii="Times New Roman" w:hAnsi="Times New Roman" w:cs="Times New Roman"/>
    </w:rPr>
  </w:style>
  <w:style w:type="character" w:customStyle="1" w:styleId="WW8Num31z1">
    <w:name w:val="WW8Num31z1"/>
    <w:rsid w:val="00F420E8"/>
    <w:rPr>
      <w:rFonts w:ascii="Courier New" w:hAnsi="Courier New" w:cs="Courier New"/>
    </w:rPr>
  </w:style>
  <w:style w:type="character" w:customStyle="1" w:styleId="WW8Num31z2">
    <w:name w:val="WW8Num31z2"/>
    <w:rsid w:val="00F420E8"/>
    <w:rPr>
      <w:rFonts w:ascii="Wingdings" w:hAnsi="Wingdings" w:cs="Wingdings"/>
    </w:rPr>
  </w:style>
  <w:style w:type="character" w:customStyle="1" w:styleId="WW8Num31z3">
    <w:name w:val="WW8Num31z3"/>
    <w:rsid w:val="00F420E8"/>
    <w:rPr>
      <w:rFonts w:ascii="Symbol" w:hAnsi="Symbol" w:cs="Symbol"/>
    </w:rPr>
  </w:style>
  <w:style w:type="character" w:customStyle="1" w:styleId="WW8Num31z4">
    <w:name w:val="WW8Num31z4"/>
    <w:rsid w:val="00F420E8"/>
  </w:style>
  <w:style w:type="character" w:customStyle="1" w:styleId="WW8Num31z5">
    <w:name w:val="WW8Num31z5"/>
    <w:rsid w:val="00F420E8"/>
  </w:style>
  <w:style w:type="character" w:customStyle="1" w:styleId="WW8Num31z6">
    <w:name w:val="WW8Num31z6"/>
    <w:rsid w:val="00F420E8"/>
  </w:style>
  <w:style w:type="character" w:customStyle="1" w:styleId="WW8Num31z7">
    <w:name w:val="WW8Num31z7"/>
    <w:rsid w:val="00F420E8"/>
  </w:style>
  <w:style w:type="character" w:customStyle="1" w:styleId="WW8Num31z8">
    <w:name w:val="WW8Num31z8"/>
    <w:rsid w:val="00F420E8"/>
  </w:style>
  <w:style w:type="character" w:customStyle="1" w:styleId="WW8Num32z0">
    <w:name w:val="WW8Num32z0"/>
    <w:rsid w:val="00F420E8"/>
    <w:rPr>
      <w:rFonts w:ascii="Times New Roman" w:hAnsi="Times New Roman" w:cs="Times New Roman"/>
    </w:rPr>
  </w:style>
  <w:style w:type="character" w:customStyle="1" w:styleId="WW8Num32z1">
    <w:name w:val="WW8Num32z1"/>
    <w:rsid w:val="00F420E8"/>
    <w:rPr>
      <w:rFonts w:ascii="Courier New" w:hAnsi="Courier New" w:cs="Courier New"/>
    </w:rPr>
  </w:style>
  <w:style w:type="character" w:customStyle="1" w:styleId="WW8Num32z2">
    <w:name w:val="WW8Num32z2"/>
    <w:rsid w:val="00F420E8"/>
    <w:rPr>
      <w:rFonts w:ascii="Wingdings" w:hAnsi="Wingdings" w:cs="Wingdings"/>
    </w:rPr>
  </w:style>
  <w:style w:type="character" w:customStyle="1" w:styleId="WW8Num32z3">
    <w:name w:val="WW8Num32z3"/>
    <w:rsid w:val="00F420E8"/>
    <w:rPr>
      <w:rFonts w:ascii="Symbol" w:hAnsi="Symbol" w:cs="Symbol" w:hint="default"/>
    </w:rPr>
  </w:style>
  <w:style w:type="character" w:customStyle="1" w:styleId="WW8Num33z0">
    <w:name w:val="WW8Num33z0"/>
    <w:rsid w:val="00F420E8"/>
    <w:rPr>
      <w:rFonts w:ascii="Times New Roman" w:hAnsi="Times New Roman" w:cs="Times New Roman"/>
      <w:b/>
      <w:i/>
      <w:sz w:val="28"/>
      <w:szCs w:val="28"/>
    </w:rPr>
  </w:style>
  <w:style w:type="character" w:customStyle="1" w:styleId="WW8Num34z0">
    <w:name w:val="WW8Num34z0"/>
    <w:rsid w:val="00F420E8"/>
    <w:rPr>
      <w:rFonts w:ascii="Symbol" w:hAnsi="Symbol" w:cs="Symbol"/>
    </w:rPr>
  </w:style>
  <w:style w:type="character" w:customStyle="1" w:styleId="WW8Num34z1">
    <w:name w:val="WW8Num34z1"/>
    <w:rsid w:val="00F420E8"/>
    <w:rPr>
      <w:rFonts w:ascii="Courier New" w:hAnsi="Courier New" w:cs="Courier New"/>
    </w:rPr>
  </w:style>
  <w:style w:type="character" w:customStyle="1" w:styleId="WW8Num34z2">
    <w:name w:val="WW8Num34z2"/>
    <w:rsid w:val="00F420E8"/>
    <w:rPr>
      <w:rFonts w:ascii="Wingdings" w:hAnsi="Wingdings" w:cs="Wingdings" w:hint="default"/>
    </w:rPr>
  </w:style>
  <w:style w:type="character" w:customStyle="1" w:styleId="WW8Num35z0">
    <w:name w:val="WW8Num35z0"/>
    <w:rsid w:val="00F420E8"/>
    <w:rPr>
      <w:rFonts w:ascii="Symbol" w:hAnsi="Symbol" w:cs="Symbol"/>
    </w:rPr>
  </w:style>
  <w:style w:type="character" w:customStyle="1" w:styleId="WW8Num35z1">
    <w:name w:val="WW8Num35z1"/>
    <w:rsid w:val="00F420E8"/>
  </w:style>
  <w:style w:type="character" w:customStyle="1" w:styleId="WW8Num35z2">
    <w:name w:val="WW8Num35z2"/>
    <w:rsid w:val="00F420E8"/>
  </w:style>
  <w:style w:type="character" w:customStyle="1" w:styleId="WW8Num35z3">
    <w:name w:val="WW8Num35z3"/>
    <w:rsid w:val="00F420E8"/>
  </w:style>
  <w:style w:type="character" w:customStyle="1" w:styleId="WW8Num35z4">
    <w:name w:val="WW8Num35z4"/>
    <w:rsid w:val="00F420E8"/>
  </w:style>
  <w:style w:type="character" w:customStyle="1" w:styleId="WW8Num35z5">
    <w:name w:val="WW8Num35z5"/>
    <w:rsid w:val="00F420E8"/>
  </w:style>
  <w:style w:type="character" w:customStyle="1" w:styleId="WW8Num35z6">
    <w:name w:val="WW8Num35z6"/>
    <w:rsid w:val="00F420E8"/>
  </w:style>
  <w:style w:type="character" w:customStyle="1" w:styleId="WW8Num35z7">
    <w:name w:val="WW8Num35z7"/>
    <w:rsid w:val="00F420E8"/>
  </w:style>
  <w:style w:type="character" w:customStyle="1" w:styleId="WW8Num35z8">
    <w:name w:val="WW8Num35z8"/>
    <w:rsid w:val="00F420E8"/>
  </w:style>
  <w:style w:type="character" w:customStyle="1" w:styleId="WW8Num36z0">
    <w:name w:val="WW8Num36z0"/>
    <w:rsid w:val="00F420E8"/>
    <w:rPr>
      <w:rFonts w:ascii="Symbol" w:hAnsi="Symbol" w:cs="Symbol"/>
    </w:rPr>
  </w:style>
  <w:style w:type="character" w:customStyle="1" w:styleId="WW8Num36z1">
    <w:name w:val="WW8Num36z1"/>
    <w:rsid w:val="00F420E8"/>
    <w:rPr>
      <w:rFonts w:ascii="Courier New" w:hAnsi="Courier New" w:cs="Courier New"/>
    </w:rPr>
  </w:style>
  <w:style w:type="character" w:customStyle="1" w:styleId="WW8Num36z2">
    <w:name w:val="WW8Num36z2"/>
    <w:rsid w:val="00F420E8"/>
    <w:rPr>
      <w:rFonts w:ascii="Wingdings" w:hAnsi="Wingdings" w:cs="Wingdings" w:hint="default"/>
    </w:rPr>
  </w:style>
  <w:style w:type="character" w:customStyle="1" w:styleId="WW8Num37z0">
    <w:name w:val="WW8Num37z0"/>
    <w:rsid w:val="00F420E8"/>
    <w:rPr>
      <w:rFonts w:ascii="Symbol" w:hAnsi="Symbol" w:cs="Symbol"/>
    </w:rPr>
  </w:style>
  <w:style w:type="character" w:customStyle="1" w:styleId="WW8Num37z1">
    <w:name w:val="WW8Num37z1"/>
    <w:rsid w:val="00F420E8"/>
  </w:style>
  <w:style w:type="character" w:customStyle="1" w:styleId="WW8Num37z2">
    <w:name w:val="WW8Num37z2"/>
    <w:rsid w:val="00F420E8"/>
  </w:style>
  <w:style w:type="character" w:customStyle="1" w:styleId="WW8Num37z3">
    <w:name w:val="WW8Num37z3"/>
    <w:rsid w:val="00F420E8"/>
  </w:style>
  <w:style w:type="character" w:customStyle="1" w:styleId="WW8Num37z4">
    <w:name w:val="WW8Num37z4"/>
    <w:rsid w:val="00F420E8"/>
  </w:style>
  <w:style w:type="character" w:customStyle="1" w:styleId="WW8Num37z5">
    <w:name w:val="WW8Num37z5"/>
    <w:rsid w:val="00F420E8"/>
  </w:style>
  <w:style w:type="character" w:customStyle="1" w:styleId="WW8Num37z6">
    <w:name w:val="WW8Num37z6"/>
    <w:rsid w:val="00F420E8"/>
  </w:style>
  <w:style w:type="character" w:customStyle="1" w:styleId="WW8Num37z7">
    <w:name w:val="WW8Num37z7"/>
    <w:rsid w:val="00F420E8"/>
  </w:style>
  <w:style w:type="character" w:customStyle="1" w:styleId="WW8Num37z8">
    <w:name w:val="WW8Num37z8"/>
    <w:rsid w:val="00F420E8"/>
  </w:style>
  <w:style w:type="character" w:customStyle="1" w:styleId="WW8Num38z0">
    <w:name w:val="WW8Num38z0"/>
    <w:rsid w:val="00F420E8"/>
    <w:rPr>
      <w:rFonts w:ascii="Symbol" w:hAnsi="Symbol" w:cs="Symbol"/>
      <w:b/>
      <w:i/>
      <w:sz w:val="28"/>
      <w:szCs w:val="28"/>
    </w:rPr>
  </w:style>
  <w:style w:type="character" w:customStyle="1" w:styleId="WW8Num39z0">
    <w:name w:val="WW8Num39z0"/>
    <w:rsid w:val="00F420E8"/>
    <w:rPr>
      <w:rFonts w:ascii="Symbol" w:eastAsia="TimesNewRomanPSMT" w:hAnsi="Symbol" w:cs="Symbol"/>
      <w:sz w:val="24"/>
      <w:szCs w:val="28"/>
    </w:rPr>
  </w:style>
  <w:style w:type="character" w:customStyle="1" w:styleId="WW8Num39z1">
    <w:name w:val="WW8Num39z1"/>
    <w:rsid w:val="00F420E8"/>
    <w:rPr>
      <w:rFonts w:ascii="Courier New" w:hAnsi="Courier New" w:cs="Courier New"/>
      <w:sz w:val="20"/>
    </w:rPr>
  </w:style>
  <w:style w:type="character" w:customStyle="1" w:styleId="WW8Num39z2">
    <w:name w:val="WW8Num39z2"/>
    <w:rsid w:val="00F420E8"/>
    <w:rPr>
      <w:rFonts w:ascii="Wingdings" w:hAnsi="Wingdings" w:cs="Wingdings"/>
      <w:sz w:val="20"/>
    </w:rPr>
  </w:style>
  <w:style w:type="character" w:customStyle="1" w:styleId="WW8Num39z3">
    <w:name w:val="WW8Num39z3"/>
    <w:rsid w:val="00F420E8"/>
    <w:rPr>
      <w:rFonts w:ascii="Symbol" w:hAnsi="Symbol" w:cs="Symbol" w:hint="default"/>
    </w:rPr>
  </w:style>
  <w:style w:type="character" w:customStyle="1" w:styleId="WW8Num40z0">
    <w:name w:val="WW8Num40z0"/>
    <w:rsid w:val="00F420E8"/>
    <w:rPr>
      <w:rFonts w:ascii="Symbol" w:hAnsi="Symbol" w:cs="Symbol"/>
      <w:sz w:val="24"/>
    </w:rPr>
  </w:style>
  <w:style w:type="character" w:customStyle="1" w:styleId="WW8Num40z1">
    <w:name w:val="WW8Num40z1"/>
    <w:rsid w:val="00F420E8"/>
    <w:rPr>
      <w:rFonts w:ascii="Courier New" w:hAnsi="Courier New" w:cs="Courier New"/>
    </w:rPr>
  </w:style>
  <w:style w:type="character" w:customStyle="1" w:styleId="WW8Num40z2">
    <w:name w:val="WW8Num40z2"/>
    <w:rsid w:val="00F420E8"/>
    <w:rPr>
      <w:rFonts w:ascii="Wingdings" w:hAnsi="Wingdings" w:cs="Wingdings"/>
    </w:rPr>
  </w:style>
  <w:style w:type="character" w:customStyle="1" w:styleId="WW8Num41z0">
    <w:name w:val="WW8Num41z0"/>
    <w:rsid w:val="00F420E8"/>
    <w:rPr>
      <w:rFonts w:ascii="Symbol" w:hAnsi="Symbol" w:cs="Times New Roman"/>
    </w:rPr>
  </w:style>
  <w:style w:type="character" w:customStyle="1" w:styleId="WW8Num41z1">
    <w:name w:val="WW8Num41z1"/>
    <w:rsid w:val="00F420E8"/>
    <w:rPr>
      <w:rFonts w:ascii="Courier New" w:hAnsi="Courier New" w:cs="Courier New" w:hint="default"/>
    </w:rPr>
  </w:style>
  <w:style w:type="character" w:customStyle="1" w:styleId="WW8Num41z2">
    <w:name w:val="WW8Num41z2"/>
    <w:rsid w:val="00F420E8"/>
    <w:rPr>
      <w:rFonts w:ascii="Wingdings" w:hAnsi="Wingdings" w:cs="Wingdings" w:hint="default"/>
    </w:rPr>
  </w:style>
  <w:style w:type="character" w:customStyle="1" w:styleId="WW8Num42z0">
    <w:name w:val="WW8Num42z0"/>
    <w:rsid w:val="00F420E8"/>
    <w:rPr>
      <w:rFonts w:ascii="Symbol" w:hAnsi="Symbol" w:cs="Times New Roman"/>
    </w:rPr>
  </w:style>
  <w:style w:type="character" w:customStyle="1" w:styleId="WW8Num42z1">
    <w:name w:val="WW8Num42z1"/>
    <w:rsid w:val="00F420E8"/>
    <w:rPr>
      <w:rFonts w:ascii="Courier New" w:hAnsi="Courier New" w:cs="Courier New" w:hint="default"/>
    </w:rPr>
  </w:style>
  <w:style w:type="character" w:customStyle="1" w:styleId="WW8Num42z2">
    <w:name w:val="WW8Num42z2"/>
    <w:rsid w:val="00F420E8"/>
    <w:rPr>
      <w:rFonts w:ascii="Wingdings" w:hAnsi="Wingdings" w:cs="Wingdings" w:hint="default"/>
    </w:rPr>
  </w:style>
  <w:style w:type="character" w:customStyle="1" w:styleId="WW8Num43z0">
    <w:name w:val="WW8Num43z0"/>
    <w:rsid w:val="00F420E8"/>
    <w:rPr>
      <w:rFonts w:ascii="Symbol" w:hAnsi="Symbol" w:cs="Times New Roman"/>
      <w:color w:val="000000"/>
    </w:rPr>
  </w:style>
  <w:style w:type="character" w:customStyle="1" w:styleId="WW8Num43z1">
    <w:name w:val="WW8Num43z1"/>
    <w:rsid w:val="00F420E8"/>
    <w:rPr>
      <w:rFonts w:ascii="Courier New" w:hAnsi="Courier New" w:cs="Courier New"/>
    </w:rPr>
  </w:style>
  <w:style w:type="character" w:customStyle="1" w:styleId="WW8Num43z2">
    <w:name w:val="WW8Num43z2"/>
    <w:rsid w:val="00F420E8"/>
    <w:rPr>
      <w:rFonts w:ascii="Wingdings" w:hAnsi="Wingdings" w:cs="Wingdings"/>
    </w:rPr>
  </w:style>
  <w:style w:type="character" w:customStyle="1" w:styleId="WW8Num43z3">
    <w:name w:val="WW8Num43z3"/>
    <w:rsid w:val="00F420E8"/>
  </w:style>
  <w:style w:type="character" w:customStyle="1" w:styleId="WW8Num43z4">
    <w:name w:val="WW8Num43z4"/>
    <w:rsid w:val="00F420E8"/>
  </w:style>
  <w:style w:type="character" w:customStyle="1" w:styleId="WW8Num43z5">
    <w:name w:val="WW8Num43z5"/>
    <w:rsid w:val="00F420E8"/>
  </w:style>
  <w:style w:type="character" w:customStyle="1" w:styleId="WW8Num43z6">
    <w:name w:val="WW8Num43z6"/>
    <w:rsid w:val="00F420E8"/>
  </w:style>
  <w:style w:type="character" w:customStyle="1" w:styleId="WW8Num43z7">
    <w:name w:val="WW8Num43z7"/>
    <w:rsid w:val="00F420E8"/>
  </w:style>
  <w:style w:type="character" w:customStyle="1" w:styleId="WW8Num43z8">
    <w:name w:val="WW8Num43z8"/>
    <w:rsid w:val="00F420E8"/>
  </w:style>
  <w:style w:type="character" w:customStyle="1" w:styleId="WW8Num44z0">
    <w:name w:val="WW8Num44z0"/>
    <w:rsid w:val="00F420E8"/>
    <w:rPr>
      <w:rFonts w:ascii="Symbol" w:eastAsia="TimesNewRomanPSMT" w:hAnsi="Symbol" w:cs="Times New Roman"/>
      <w:color w:val="000000"/>
      <w:sz w:val="28"/>
      <w:szCs w:val="28"/>
    </w:rPr>
  </w:style>
  <w:style w:type="character" w:customStyle="1" w:styleId="WW8Num44z1">
    <w:name w:val="WW8Num44z1"/>
    <w:rsid w:val="00F420E8"/>
    <w:rPr>
      <w:rFonts w:ascii="Courier New" w:hAnsi="Courier New" w:cs="Courier New" w:hint="default"/>
    </w:rPr>
  </w:style>
  <w:style w:type="character" w:customStyle="1" w:styleId="WW8Num44z2">
    <w:name w:val="WW8Num44z2"/>
    <w:rsid w:val="00F420E8"/>
    <w:rPr>
      <w:rFonts w:ascii="Wingdings" w:hAnsi="Wingdings" w:cs="Wingdings" w:hint="default"/>
    </w:rPr>
  </w:style>
  <w:style w:type="character" w:customStyle="1" w:styleId="WW8Num44z3">
    <w:name w:val="WW8Num44z3"/>
    <w:rsid w:val="00F420E8"/>
    <w:rPr>
      <w:rFonts w:ascii="Symbol" w:hAnsi="Symbol" w:cs="Symbol" w:hint="default"/>
    </w:rPr>
  </w:style>
  <w:style w:type="character" w:customStyle="1" w:styleId="WW8Num45z0">
    <w:name w:val="WW8Num45z0"/>
    <w:rsid w:val="00F420E8"/>
    <w:rPr>
      <w:rFonts w:ascii="Symbol" w:hAnsi="Symbol" w:cs="Symbol"/>
    </w:rPr>
  </w:style>
  <w:style w:type="character" w:customStyle="1" w:styleId="WW8Num45z1">
    <w:name w:val="WW8Num45z1"/>
    <w:rsid w:val="00F420E8"/>
    <w:rPr>
      <w:rFonts w:ascii="Courier New" w:hAnsi="Courier New" w:cs="Courier New" w:hint="default"/>
    </w:rPr>
  </w:style>
  <w:style w:type="character" w:customStyle="1" w:styleId="WW8Num45z2">
    <w:name w:val="WW8Num45z2"/>
    <w:rsid w:val="00F420E8"/>
    <w:rPr>
      <w:rFonts w:ascii="Wingdings" w:hAnsi="Wingdings" w:cs="Wingdings" w:hint="default"/>
    </w:rPr>
  </w:style>
  <w:style w:type="character" w:customStyle="1" w:styleId="WW8Num46z0">
    <w:name w:val="WW8Num46z0"/>
    <w:rsid w:val="00F420E8"/>
    <w:rPr>
      <w:rFonts w:ascii="Symbol" w:hAnsi="Symbol" w:cs="Symbol"/>
    </w:rPr>
  </w:style>
  <w:style w:type="character" w:customStyle="1" w:styleId="40">
    <w:name w:val="Основной шрифт абзаца4"/>
    <w:rsid w:val="00F420E8"/>
  </w:style>
  <w:style w:type="character" w:customStyle="1" w:styleId="10">
    <w:name w:val="Заголовок 1 Знак"/>
    <w:basedOn w:val="40"/>
    <w:rsid w:val="00F420E8"/>
    <w:rPr>
      <w:rFonts w:ascii="Times New Roman" w:eastAsia="Times New Roman" w:hAnsi="Times New Roman" w:cs="Times New Roman"/>
      <w:b/>
      <w:bCs/>
      <w:color w:val="000000"/>
      <w:kern w:val="1"/>
      <w:sz w:val="28"/>
      <w:szCs w:val="32"/>
    </w:rPr>
  </w:style>
  <w:style w:type="character" w:customStyle="1" w:styleId="20">
    <w:name w:val="Заголовок 2 Знак"/>
    <w:basedOn w:val="40"/>
    <w:rsid w:val="00F420E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41">
    <w:name w:val="Заголовок 4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40"/>
    <w:rsid w:val="00F420E8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60">
    <w:name w:val="Заголовок 6 Знак"/>
    <w:basedOn w:val="40"/>
    <w:rsid w:val="00F420E8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70">
    <w:name w:val="Заголовок 7 Знак"/>
    <w:basedOn w:val="40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40"/>
    <w:rsid w:val="00F420E8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90">
    <w:name w:val="Заголовок 9 Знак"/>
    <w:basedOn w:val="40"/>
    <w:rsid w:val="00F420E8"/>
    <w:rPr>
      <w:rFonts w:ascii="Cambria" w:eastAsia="Times New Roman" w:hAnsi="Cambria" w:cs="Times New Roman"/>
      <w:color w:val="000000"/>
    </w:rPr>
  </w:style>
  <w:style w:type="character" w:customStyle="1" w:styleId="a3">
    <w:name w:val="Нижний колонтитул Знак"/>
    <w:basedOn w:val="40"/>
    <w:rsid w:val="00F420E8"/>
    <w:rPr>
      <w:rFonts w:ascii="Calibri" w:eastAsia="Calibri" w:hAnsi="Calibri" w:cs="Times New Roman"/>
      <w:sz w:val="24"/>
      <w:szCs w:val="24"/>
    </w:rPr>
  </w:style>
  <w:style w:type="character" w:styleId="a4">
    <w:name w:val="Hyperlink"/>
    <w:basedOn w:val="40"/>
    <w:uiPriority w:val="99"/>
    <w:rsid w:val="00F420E8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40"/>
    <w:rsid w:val="00F420E8"/>
    <w:rPr>
      <w:rFonts w:ascii="Tahoma" w:eastAsia="Times New Roman" w:hAnsi="Tahoma" w:cs="Tahoma"/>
      <w:sz w:val="16"/>
      <w:szCs w:val="16"/>
    </w:rPr>
  </w:style>
  <w:style w:type="character" w:customStyle="1" w:styleId="x-phmenubutton">
    <w:name w:val="x-ph__menu__button"/>
    <w:basedOn w:val="40"/>
    <w:rsid w:val="00F420E8"/>
  </w:style>
  <w:style w:type="character" w:customStyle="1" w:styleId="WW8Num47z0">
    <w:name w:val="WW8Num47z0"/>
    <w:rsid w:val="00F420E8"/>
    <w:rPr>
      <w:rFonts w:ascii="Times New Roman" w:hAnsi="Times New Roman" w:cs="Times New Roman"/>
    </w:rPr>
  </w:style>
  <w:style w:type="character" w:customStyle="1" w:styleId="WW8Num48z0">
    <w:name w:val="WW8Num48z0"/>
    <w:rsid w:val="00F420E8"/>
    <w:rPr>
      <w:rFonts w:ascii="Symbol" w:hAnsi="Symbol" w:cs="Symbol"/>
    </w:rPr>
  </w:style>
  <w:style w:type="character" w:customStyle="1" w:styleId="WW8Num48z1">
    <w:name w:val="WW8Num48z1"/>
    <w:rsid w:val="00F420E8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F420E8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F420E8"/>
    <w:rPr>
      <w:rFonts w:ascii="Symbol" w:hAnsi="Symbol" w:cs="Symbol"/>
    </w:rPr>
  </w:style>
  <w:style w:type="character" w:customStyle="1" w:styleId="WW8Num49z1">
    <w:name w:val="WW8Num49z1"/>
    <w:rsid w:val="00F420E8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F420E8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F420E8"/>
    <w:rPr>
      <w:rFonts w:ascii="Symbol" w:hAnsi="Symbol" w:cs="Symbol"/>
    </w:rPr>
  </w:style>
  <w:style w:type="character" w:customStyle="1" w:styleId="WW8Num51z1">
    <w:name w:val="WW8Num51z1"/>
    <w:rsid w:val="00F420E8"/>
    <w:rPr>
      <w:rFonts w:ascii="Times New Roman" w:eastAsia="Times New Roman" w:hAnsi="Times New Roman" w:cs="Times New Roman"/>
    </w:rPr>
  </w:style>
  <w:style w:type="character" w:customStyle="1" w:styleId="21">
    <w:name w:val="Основной шрифт абзаца2"/>
    <w:rsid w:val="00F420E8"/>
  </w:style>
  <w:style w:type="character" w:customStyle="1" w:styleId="WW8Num24z2">
    <w:name w:val="WW8Num24z2"/>
    <w:rsid w:val="00F420E8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420E8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F420E8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F420E8"/>
    <w:rPr>
      <w:rFonts w:ascii="Symbol" w:hAnsi="Symbol" w:cs="Symbol"/>
    </w:rPr>
  </w:style>
  <w:style w:type="character" w:customStyle="1" w:styleId="WW8Num52z0">
    <w:name w:val="WW8Num52z0"/>
    <w:rsid w:val="00F420E8"/>
    <w:rPr>
      <w:rFonts w:ascii="Times New Roman" w:hAnsi="Times New Roman" w:cs="Times New Roman"/>
    </w:rPr>
  </w:style>
  <w:style w:type="character" w:customStyle="1" w:styleId="WW8Num53z0">
    <w:name w:val="WW8Num53z0"/>
    <w:rsid w:val="00F420E8"/>
    <w:rPr>
      <w:rFonts w:ascii="Times New Roman" w:hAnsi="Times New Roman" w:cs="Times New Roman"/>
    </w:rPr>
  </w:style>
  <w:style w:type="character" w:customStyle="1" w:styleId="WW8Num54z0">
    <w:name w:val="WW8Num54z0"/>
    <w:rsid w:val="00F420E8"/>
    <w:rPr>
      <w:rFonts w:ascii="Symbol" w:hAnsi="Symbol" w:cs="Symbol"/>
    </w:rPr>
  </w:style>
  <w:style w:type="character" w:customStyle="1" w:styleId="WW8Num55z0">
    <w:name w:val="WW8Num55z0"/>
    <w:rsid w:val="00F420E8"/>
    <w:rPr>
      <w:rFonts w:ascii="Times New Roman" w:hAnsi="Times New Roman" w:cs="Times New Roman"/>
    </w:rPr>
  </w:style>
  <w:style w:type="character" w:customStyle="1" w:styleId="WW8Num56z0">
    <w:name w:val="WW8Num56z0"/>
    <w:rsid w:val="00F420E8"/>
    <w:rPr>
      <w:rFonts w:ascii="Arial" w:hAnsi="Arial" w:cs="Arial"/>
    </w:rPr>
  </w:style>
  <w:style w:type="character" w:customStyle="1" w:styleId="WW8Num57z0">
    <w:name w:val="WW8Num57z0"/>
    <w:rsid w:val="00F420E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F420E8"/>
  </w:style>
  <w:style w:type="character" w:customStyle="1" w:styleId="WW-Absatz-Standardschriftart">
    <w:name w:val="WW-Absatz-Standardschriftart"/>
    <w:rsid w:val="00F420E8"/>
  </w:style>
  <w:style w:type="character" w:customStyle="1" w:styleId="WW-Absatz-Standardschriftart1">
    <w:name w:val="WW-Absatz-Standardschriftart1"/>
    <w:rsid w:val="00F420E8"/>
  </w:style>
  <w:style w:type="character" w:customStyle="1" w:styleId="WW-Absatz-Standardschriftart11">
    <w:name w:val="WW-Absatz-Standardschriftart11"/>
    <w:rsid w:val="00F420E8"/>
  </w:style>
  <w:style w:type="character" w:customStyle="1" w:styleId="WW8Num18z3">
    <w:name w:val="WW8Num18z3"/>
    <w:rsid w:val="00F420E8"/>
    <w:rPr>
      <w:rFonts w:ascii="Symbol" w:hAnsi="Symbol" w:cs="Symbol"/>
    </w:rPr>
  </w:style>
  <w:style w:type="character" w:customStyle="1" w:styleId="WW8Num18z4">
    <w:name w:val="WW8Num18z4"/>
    <w:rsid w:val="00F420E8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F420E8"/>
  </w:style>
  <w:style w:type="character" w:customStyle="1" w:styleId="WW8Num2z3">
    <w:name w:val="WW8Num2z3"/>
    <w:rsid w:val="00F420E8"/>
    <w:rPr>
      <w:rFonts w:ascii="Symbol" w:hAnsi="Symbol" w:cs="Symbol"/>
    </w:rPr>
  </w:style>
  <w:style w:type="character" w:customStyle="1" w:styleId="WW8Num14z3">
    <w:name w:val="WW8Num14z3"/>
    <w:rsid w:val="00F420E8"/>
    <w:rPr>
      <w:rFonts w:ascii="Symbol" w:hAnsi="Symbol" w:cs="Symbol"/>
    </w:rPr>
  </w:style>
  <w:style w:type="character" w:customStyle="1" w:styleId="WW8Num16z3">
    <w:name w:val="WW8Num16z3"/>
    <w:rsid w:val="00F420E8"/>
    <w:rPr>
      <w:rFonts w:ascii="Symbol" w:hAnsi="Symbol" w:cs="Symbol"/>
    </w:rPr>
  </w:style>
  <w:style w:type="character" w:customStyle="1" w:styleId="WW8Num19z1">
    <w:name w:val="WW8Num19z1"/>
    <w:rsid w:val="00F420E8"/>
    <w:rPr>
      <w:rFonts w:ascii="Times New Roman" w:hAnsi="Times New Roman" w:cs="Times New Roman"/>
      <w:color w:val="000000"/>
    </w:rPr>
  </w:style>
  <w:style w:type="character" w:customStyle="1" w:styleId="WW8Num19z2">
    <w:name w:val="WW8Num19z2"/>
    <w:rsid w:val="00F420E8"/>
    <w:rPr>
      <w:rFonts w:ascii="Wingdings" w:hAnsi="Wingdings" w:cs="Wingdings"/>
    </w:rPr>
  </w:style>
  <w:style w:type="character" w:customStyle="1" w:styleId="WW8Num19z3">
    <w:name w:val="WW8Num19z3"/>
    <w:rsid w:val="00F420E8"/>
    <w:rPr>
      <w:rFonts w:ascii="Symbol" w:hAnsi="Symbol" w:cs="Symbol"/>
    </w:rPr>
  </w:style>
  <w:style w:type="character" w:customStyle="1" w:styleId="WW8Num19z4">
    <w:name w:val="WW8Num19z4"/>
    <w:rsid w:val="00F420E8"/>
    <w:rPr>
      <w:rFonts w:ascii="Courier New" w:hAnsi="Courier New" w:cs="Courier New"/>
    </w:rPr>
  </w:style>
  <w:style w:type="character" w:customStyle="1" w:styleId="WW8Num21z1">
    <w:name w:val="WW8Num21z1"/>
    <w:rsid w:val="00F420E8"/>
    <w:rPr>
      <w:rFonts w:ascii="Courier New" w:hAnsi="Courier New" w:cs="Courier New"/>
    </w:rPr>
  </w:style>
  <w:style w:type="character" w:customStyle="1" w:styleId="WW8Num21z2">
    <w:name w:val="WW8Num21z2"/>
    <w:rsid w:val="00F420E8"/>
    <w:rPr>
      <w:rFonts w:ascii="Wingdings" w:hAnsi="Wingdings" w:cs="Wingdings"/>
    </w:rPr>
  </w:style>
  <w:style w:type="character" w:customStyle="1" w:styleId="WW8Num21z3">
    <w:name w:val="WW8Num21z3"/>
    <w:rsid w:val="00F420E8"/>
    <w:rPr>
      <w:rFonts w:ascii="Symbol" w:hAnsi="Symbol" w:cs="Symbol"/>
    </w:rPr>
  </w:style>
  <w:style w:type="character" w:customStyle="1" w:styleId="WW8Num23z3">
    <w:name w:val="WW8Num23z3"/>
    <w:rsid w:val="00F420E8"/>
    <w:rPr>
      <w:rFonts w:ascii="Symbol" w:hAnsi="Symbol" w:cs="Symbol"/>
    </w:rPr>
  </w:style>
  <w:style w:type="character" w:customStyle="1" w:styleId="WW8NumSt1z0">
    <w:name w:val="WW8NumSt1z0"/>
    <w:rsid w:val="00F420E8"/>
    <w:rPr>
      <w:rFonts w:ascii="Times New Roman" w:hAnsi="Times New Roman" w:cs="Times New Roman"/>
    </w:rPr>
  </w:style>
  <w:style w:type="character" w:customStyle="1" w:styleId="WW8NumSt2z0">
    <w:name w:val="WW8NumSt2z0"/>
    <w:rsid w:val="00F420E8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F420E8"/>
  </w:style>
  <w:style w:type="character" w:styleId="a7">
    <w:name w:val="page number"/>
    <w:basedOn w:val="11"/>
    <w:rsid w:val="00F420E8"/>
  </w:style>
  <w:style w:type="character" w:customStyle="1" w:styleId="a8">
    <w:name w:val="Символ сноски"/>
    <w:rsid w:val="00F420E8"/>
    <w:rPr>
      <w:vertAlign w:val="superscript"/>
    </w:rPr>
  </w:style>
  <w:style w:type="character" w:customStyle="1" w:styleId="a9">
    <w:name w:val="название таблицы Знак"/>
    <w:rsid w:val="00F420E8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a">
    <w:name w:val="Источни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b">
    <w:name w:val="рисуно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c">
    <w:name w:val="Цветовое выделение"/>
    <w:rsid w:val="00F420E8"/>
    <w:rPr>
      <w:b/>
      <w:bCs/>
      <w:color w:val="000080"/>
      <w:sz w:val="20"/>
      <w:szCs w:val="20"/>
    </w:rPr>
  </w:style>
  <w:style w:type="character" w:customStyle="1" w:styleId="ad">
    <w:name w:val="Название Знак"/>
    <w:rsid w:val="00F420E8"/>
    <w:rPr>
      <w:b/>
      <w:bCs/>
      <w:sz w:val="24"/>
      <w:szCs w:val="24"/>
      <w:lang w:val="ru-RU" w:eastAsia="ar-SA" w:bidi="ar-SA"/>
    </w:rPr>
  </w:style>
  <w:style w:type="character" w:customStyle="1" w:styleId="ae">
    <w:name w:val="сноска Знак"/>
    <w:basedOn w:val="ad"/>
    <w:rsid w:val="00F420E8"/>
    <w:rPr>
      <w:b/>
      <w:bCs/>
      <w:sz w:val="24"/>
      <w:szCs w:val="24"/>
      <w:lang w:val="ru-RU" w:eastAsia="ar-SA" w:bidi="ar-SA"/>
    </w:rPr>
  </w:style>
  <w:style w:type="character" w:customStyle="1" w:styleId="-1">
    <w:name w:val="Список-1 Знак"/>
    <w:rsid w:val="00F420E8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2">
    <w:name w:val="Знак сноски1"/>
    <w:rsid w:val="00F420E8"/>
    <w:rPr>
      <w:vertAlign w:val="superscript"/>
    </w:rPr>
  </w:style>
  <w:style w:type="character" w:customStyle="1" w:styleId="af">
    <w:name w:val="Маркеры списка"/>
    <w:rsid w:val="00F420E8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F420E8"/>
  </w:style>
  <w:style w:type="character" w:customStyle="1" w:styleId="af1">
    <w:name w:val="Символы концевой сноски"/>
    <w:rsid w:val="00F420E8"/>
    <w:rPr>
      <w:vertAlign w:val="superscript"/>
    </w:rPr>
  </w:style>
  <w:style w:type="character" w:customStyle="1" w:styleId="WW-">
    <w:name w:val="WW-Символы концевой сноски"/>
    <w:rsid w:val="00F420E8"/>
  </w:style>
  <w:style w:type="character" w:customStyle="1" w:styleId="13">
    <w:name w:val="Знак концевой сноски1"/>
    <w:rsid w:val="00F420E8"/>
    <w:rPr>
      <w:vertAlign w:val="superscript"/>
    </w:rPr>
  </w:style>
  <w:style w:type="character" w:customStyle="1" w:styleId="af2">
    <w:name w:val="Буквица"/>
    <w:rsid w:val="00F420E8"/>
  </w:style>
  <w:style w:type="character" w:customStyle="1" w:styleId="af3">
    <w:name w:val="Исходный текст"/>
    <w:rsid w:val="00F420E8"/>
    <w:rPr>
      <w:rFonts w:ascii="Courier New" w:eastAsia="Courier New" w:hAnsi="Courier New" w:cs="Courier New"/>
    </w:rPr>
  </w:style>
  <w:style w:type="character" w:customStyle="1" w:styleId="af4">
    <w:name w:val="Основной элемент указателя"/>
    <w:rsid w:val="00F420E8"/>
    <w:rPr>
      <w:b/>
      <w:bCs/>
    </w:rPr>
  </w:style>
  <w:style w:type="character" w:customStyle="1" w:styleId="af5">
    <w:name w:val="Основной текст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азвание Знак1"/>
    <w:basedOn w:val="40"/>
    <w:rsid w:val="00F420E8"/>
    <w:rPr>
      <w:rFonts w:ascii="Arial" w:eastAsia="MS Mincho" w:hAnsi="Arial" w:cs="Times New Roman"/>
      <w:color w:val="000000"/>
      <w:sz w:val="28"/>
      <w:szCs w:val="28"/>
    </w:rPr>
  </w:style>
  <w:style w:type="character" w:customStyle="1" w:styleId="af6">
    <w:name w:val="Подзаголовок Знак"/>
    <w:basedOn w:val="40"/>
    <w:rsid w:val="00F420E8"/>
    <w:rPr>
      <w:rFonts w:ascii="Arial" w:eastAsia="MS Mincho" w:hAnsi="Arial" w:cs="Times New Roman"/>
      <w:i/>
      <w:iCs/>
      <w:color w:val="000000"/>
      <w:sz w:val="28"/>
      <w:szCs w:val="28"/>
    </w:rPr>
  </w:style>
  <w:style w:type="character" w:customStyle="1" w:styleId="af7">
    <w:name w:val="Основной текст с отступом Знак"/>
    <w:basedOn w:val="40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f8">
    <w:name w:val="Текст сноски Знак"/>
    <w:basedOn w:val="40"/>
    <w:rsid w:val="00F420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onsPlusNormal">
    <w:name w:val="ConsPlusNormal Знак"/>
    <w:rsid w:val="00F420E8"/>
    <w:rPr>
      <w:rFonts w:ascii="Arial" w:eastAsia="Arial" w:hAnsi="Arial" w:cs="Arial"/>
      <w:color w:val="202020"/>
      <w:sz w:val="24"/>
      <w:szCs w:val="24"/>
    </w:rPr>
  </w:style>
  <w:style w:type="character" w:customStyle="1" w:styleId="ConsPlusTitle">
    <w:name w:val="ConsPlusTitle Знак"/>
    <w:rsid w:val="00F420E8"/>
    <w:rPr>
      <w:rFonts w:ascii="Arial" w:eastAsia="Arial" w:hAnsi="Arial" w:cs="Times New Roman"/>
      <w:b/>
      <w:bCs/>
      <w:color w:val="000000"/>
      <w:sz w:val="20"/>
      <w:szCs w:val="20"/>
    </w:rPr>
  </w:style>
  <w:style w:type="character" w:customStyle="1" w:styleId="22">
    <w:name w:val="Основной текст с отступом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af9">
    <w:name w:val="Без интервала Знак"/>
    <w:rsid w:val="00F420E8"/>
    <w:rPr>
      <w:rFonts w:ascii="Calibri" w:eastAsia="Times New Roman" w:hAnsi="Calibri" w:cs="Times New Roman"/>
      <w:color w:val="202020"/>
    </w:rPr>
  </w:style>
  <w:style w:type="character" w:customStyle="1" w:styleId="FootnoteCharacters">
    <w:name w:val="Footnote Characters"/>
    <w:rsid w:val="00F420E8"/>
    <w:rPr>
      <w:vertAlign w:val="superscript"/>
    </w:rPr>
  </w:style>
  <w:style w:type="character" w:customStyle="1" w:styleId="23">
    <w:name w:val="Основной текст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31">
    <w:name w:val="Основной текст 3 Знак"/>
    <w:basedOn w:val="40"/>
    <w:rsid w:val="00F420E8"/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line number"/>
    <w:basedOn w:val="40"/>
    <w:rsid w:val="00F420E8"/>
  </w:style>
  <w:style w:type="character" w:customStyle="1" w:styleId="32">
    <w:name w:val="Основной текст с отступом 3 Знак"/>
    <w:basedOn w:val="40"/>
    <w:rsid w:val="00F420E8"/>
    <w:rPr>
      <w:rFonts w:ascii="Arial" w:eastAsia="Times New Roman" w:hAnsi="Arial" w:cs="Times New Roman"/>
      <w:color w:val="000000"/>
      <w:sz w:val="16"/>
      <w:szCs w:val="16"/>
    </w:rPr>
  </w:style>
  <w:style w:type="character" w:customStyle="1" w:styleId="afb">
    <w:name w:val="Схема документа Знак"/>
    <w:basedOn w:val="40"/>
    <w:rsid w:val="00F420E8"/>
    <w:rPr>
      <w:rFonts w:ascii="Tahoma" w:eastAsia="Times New Roman" w:hAnsi="Tahoma" w:cs="Times New Roman"/>
      <w:color w:val="000000"/>
      <w:sz w:val="20"/>
      <w:szCs w:val="20"/>
      <w:shd w:val="clear" w:color="auto" w:fill="000080"/>
    </w:rPr>
  </w:style>
  <w:style w:type="character" w:customStyle="1" w:styleId="afc">
    <w:name w:val="А_табл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z1">
    <w:name w:val="WW8Num9z1"/>
    <w:rsid w:val="00F420E8"/>
    <w:rPr>
      <w:rFonts w:ascii="Courier New" w:hAnsi="Courier New" w:cs="Courier New"/>
    </w:rPr>
  </w:style>
  <w:style w:type="character" w:customStyle="1" w:styleId="WW8Num9z2">
    <w:name w:val="WW8Num9z2"/>
    <w:rsid w:val="00F420E8"/>
    <w:rPr>
      <w:rFonts w:ascii="Wingdings" w:hAnsi="Wingdings" w:cs="Wingdings"/>
    </w:rPr>
  </w:style>
  <w:style w:type="character" w:customStyle="1" w:styleId="WW8Num11z3">
    <w:name w:val="WW8Num11z3"/>
    <w:rsid w:val="00F420E8"/>
    <w:rPr>
      <w:rFonts w:ascii="Symbol" w:hAnsi="Symbol" w:cs="Symbol"/>
    </w:rPr>
  </w:style>
  <w:style w:type="character" w:customStyle="1" w:styleId="WW8Num24z3">
    <w:name w:val="WW8Num24z3"/>
    <w:rsid w:val="00F420E8"/>
    <w:rPr>
      <w:rFonts w:ascii="Symbol" w:hAnsi="Symbol" w:cs="Symbol"/>
    </w:rPr>
  </w:style>
  <w:style w:type="character" w:customStyle="1" w:styleId="WW8Num25z3">
    <w:name w:val="WW8Num25z3"/>
    <w:rsid w:val="00F420E8"/>
    <w:rPr>
      <w:rFonts w:ascii="Symbol" w:hAnsi="Symbol" w:cs="Symbol"/>
    </w:rPr>
  </w:style>
  <w:style w:type="character" w:customStyle="1" w:styleId="WW8Num28z3">
    <w:name w:val="WW8Num28z3"/>
    <w:rsid w:val="00F420E8"/>
    <w:rPr>
      <w:rFonts w:ascii="Symbol" w:hAnsi="Symbol" w:cs="Symbol"/>
    </w:rPr>
  </w:style>
  <w:style w:type="character" w:customStyle="1" w:styleId="WW8Num29z3">
    <w:name w:val="WW8Num29z3"/>
    <w:rsid w:val="00F420E8"/>
    <w:rPr>
      <w:rFonts w:ascii="Symbol" w:hAnsi="Symbol" w:cs="Symbol"/>
    </w:rPr>
  </w:style>
  <w:style w:type="character" w:customStyle="1" w:styleId="WW8Num33z1">
    <w:name w:val="WW8Num33z1"/>
    <w:rsid w:val="00F420E8"/>
    <w:rPr>
      <w:rFonts w:ascii="Courier New" w:hAnsi="Courier New" w:cs="Courier New"/>
    </w:rPr>
  </w:style>
  <w:style w:type="character" w:customStyle="1" w:styleId="WW8Num33z2">
    <w:name w:val="WW8Num33z2"/>
    <w:rsid w:val="00F420E8"/>
    <w:rPr>
      <w:rFonts w:ascii="Wingdings" w:hAnsi="Wingdings" w:cs="Wingdings"/>
    </w:rPr>
  </w:style>
  <w:style w:type="character" w:customStyle="1" w:styleId="WW8NumSt9z0">
    <w:name w:val="WW8NumSt9z0"/>
    <w:rsid w:val="00F420E8"/>
    <w:rPr>
      <w:rFonts w:ascii="Times New Roman" w:hAnsi="Times New Roman" w:cs="Times New Roman"/>
    </w:rPr>
  </w:style>
  <w:style w:type="character" w:customStyle="1" w:styleId="WW8NumSt11z0">
    <w:name w:val="WW8NumSt11z0"/>
    <w:rsid w:val="00F420E8"/>
    <w:rPr>
      <w:rFonts w:ascii="Times New Roman" w:hAnsi="Times New Roman" w:cs="Times New Roman"/>
    </w:rPr>
  </w:style>
  <w:style w:type="character" w:customStyle="1" w:styleId="WW8NumSt14z0">
    <w:name w:val="WW8NumSt14z0"/>
    <w:rsid w:val="00F420E8"/>
    <w:rPr>
      <w:rFonts w:ascii="Times New Roman" w:hAnsi="Times New Roman" w:cs="Times New Roman"/>
    </w:rPr>
  </w:style>
  <w:style w:type="character" w:styleId="afd">
    <w:name w:val="Strong"/>
    <w:qFormat/>
    <w:rsid w:val="00F420E8"/>
    <w:rPr>
      <w:b/>
      <w:bCs/>
    </w:rPr>
  </w:style>
  <w:style w:type="character" w:customStyle="1" w:styleId="15">
    <w:name w:val="Знак примечания1"/>
    <w:rsid w:val="00F420E8"/>
    <w:rPr>
      <w:sz w:val="16"/>
      <w:szCs w:val="16"/>
    </w:rPr>
  </w:style>
  <w:style w:type="character" w:customStyle="1" w:styleId="WW8Num7z3">
    <w:name w:val="WW8Num7z3"/>
    <w:rsid w:val="00F420E8"/>
    <w:rPr>
      <w:rFonts w:ascii="Symbol" w:hAnsi="Symbol" w:cs="Symbol"/>
    </w:rPr>
  </w:style>
  <w:style w:type="character" w:customStyle="1" w:styleId="WW8Num34z3">
    <w:name w:val="WW8Num34z3"/>
    <w:rsid w:val="00F420E8"/>
    <w:rPr>
      <w:rFonts w:ascii="Symbol" w:hAnsi="Symbol" w:cs="Symbol"/>
    </w:rPr>
  </w:style>
  <w:style w:type="character" w:customStyle="1" w:styleId="WW8Num36z3">
    <w:name w:val="WW8Num36z3"/>
    <w:rsid w:val="00F420E8"/>
    <w:rPr>
      <w:rFonts w:ascii="Symbol" w:hAnsi="Symbol" w:cs="Symbol"/>
    </w:rPr>
  </w:style>
  <w:style w:type="character" w:customStyle="1" w:styleId="WW8Num38z1">
    <w:name w:val="WW8Num38z1"/>
    <w:rsid w:val="00F420E8"/>
    <w:rPr>
      <w:rFonts w:ascii="Courier New" w:hAnsi="Courier New" w:cs="Courier New"/>
    </w:rPr>
  </w:style>
  <w:style w:type="character" w:customStyle="1" w:styleId="WW8Num38z2">
    <w:name w:val="WW8Num38z2"/>
    <w:rsid w:val="00F420E8"/>
    <w:rPr>
      <w:rFonts w:ascii="Wingdings" w:hAnsi="Wingdings" w:cs="Wingdings"/>
    </w:rPr>
  </w:style>
  <w:style w:type="character" w:customStyle="1" w:styleId="WW8Num40z3">
    <w:name w:val="WW8Num40z3"/>
    <w:rsid w:val="00F420E8"/>
    <w:rPr>
      <w:rFonts w:ascii="Symbol" w:hAnsi="Symbol" w:cs="Symbol"/>
    </w:rPr>
  </w:style>
  <w:style w:type="character" w:customStyle="1" w:styleId="afe">
    <w:name w:val="Текст Знак"/>
    <w:basedOn w:val="40"/>
    <w:rsid w:val="00F420E8"/>
    <w:rPr>
      <w:rFonts w:ascii="Courier New" w:eastAsia="Times New Roman" w:hAnsi="Courier New" w:cs="Times New Roman"/>
      <w:sz w:val="20"/>
      <w:szCs w:val="20"/>
    </w:rPr>
  </w:style>
  <w:style w:type="character" w:customStyle="1" w:styleId="FontStyle16">
    <w:name w:val="Font Style16"/>
    <w:rsid w:val="00F420E8"/>
    <w:rPr>
      <w:rFonts w:ascii="Times New Roman" w:hAnsi="Times New Roman" w:cs="Times New Roman"/>
      <w:sz w:val="22"/>
      <w:szCs w:val="22"/>
    </w:rPr>
  </w:style>
  <w:style w:type="character" w:customStyle="1" w:styleId="rvts24">
    <w:name w:val="rvts24"/>
    <w:rsid w:val="00F420E8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120">
    <w:name w:val="осн.текст 12 Знак Знак"/>
    <w:rsid w:val="00F420E8"/>
    <w:rPr>
      <w:rFonts w:ascii="Arial" w:eastAsia="Times New Roman" w:hAnsi="Arial" w:cs="Times New Roman"/>
      <w:sz w:val="24"/>
      <w:szCs w:val="20"/>
    </w:rPr>
  </w:style>
  <w:style w:type="character" w:customStyle="1" w:styleId="aff">
    <w:name w:val="Цитата Знак"/>
    <w:rsid w:val="00F420E8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f0">
    <w:name w:val="основной текст Знак Знак Знак"/>
    <w:rsid w:val="00F420E8"/>
    <w:rPr>
      <w:rFonts w:ascii="Arial" w:hAnsi="Arial" w:cs="Arial"/>
      <w:sz w:val="28"/>
      <w:lang w:val="ru-RU" w:eastAsia="ar-SA" w:bidi="ar-SA"/>
    </w:rPr>
  </w:style>
  <w:style w:type="character" w:customStyle="1" w:styleId="aff1">
    <w:name w:val="Основной текст Знак Знак"/>
    <w:rsid w:val="00F420E8"/>
    <w:rPr>
      <w:b/>
      <w:sz w:val="28"/>
      <w:lang w:val="ru-RU" w:eastAsia="ar-SA" w:bidi="ar-SA"/>
    </w:rPr>
  </w:style>
  <w:style w:type="character" w:customStyle="1" w:styleId="HTML">
    <w:name w:val="Стандартный HTML Знак"/>
    <w:basedOn w:val="40"/>
    <w:rsid w:val="00F420E8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Iiiaeuiue">
    <w:name w:val="Ii?iaeuiue Знак"/>
    <w:rsid w:val="00F420E8"/>
    <w:rPr>
      <w:rFonts w:ascii="Baltica" w:hAnsi="Baltica" w:cs="Baltica"/>
      <w:sz w:val="24"/>
      <w:lang w:val="ru-RU" w:eastAsia="ar-SA" w:bidi="ar-SA"/>
    </w:rPr>
  </w:style>
  <w:style w:type="character" w:customStyle="1" w:styleId="aff2">
    <w:name w:val="А_текст Знак"/>
    <w:rsid w:val="00F420E8"/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А_текст_жирный"/>
    <w:rsid w:val="00F420E8"/>
    <w:rPr>
      <w:b/>
      <w:sz w:val="28"/>
      <w:szCs w:val="24"/>
      <w:lang w:val="ru-RU" w:eastAsia="ar-SA" w:bidi="ar-SA"/>
    </w:rPr>
  </w:style>
  <w:style w:type="character" w:customStyle="1" w:styleId="FontStyle80">
    <w:name w:val="Font Style80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79">
    <w:name w:val="Font Style7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4">
    <w:name w:val="Font Style84"/>
    <w:rsid w:val="00F420E8"/>
    <w:rPr>
      <w:rFonts w:ascii="Times New Roman" w:hAnsi="Times New Roman" w:cs="Times New Roman"/>
      <w:b/>
      <w:bCs/>
      <w:smallCaps/>
      <w:spacing w:val="10"/>
      <w:sz w:val="24"/>
      <w:szCs w:val="24"/>
    </w:rPr>
  </w:style>
  <w:style w:type="character" w:customStyle="1" w:styleId="FontStyle85">
    <w:name w:val="Font Style8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6">
    <w:name w:val="Font Style8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4">
    <w:name w:val="Font Style74"/>
    <w:rsid w:val="00F420E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75">
    <w:name w:val="Font Style75"/>
    <w:rsid w:val="00F420E8"/>
    <w:rPr>
      <w:rFonts w:ascii="Times New Roman" w:hAnsi="Times New Roman" w:cs="Times New Roman"/>
      <w:b/>
      <w:bCs/>
      <w:sz w:val="26"/>
      <w:szCs w:val="26"/>
    </w:rPr>
  </w:style>
  <w:style w:type="character" w:customStyle="1" w:styleId="WW-Absatz-Standardschriftart1111">
    <w:name w:val="WW-Absatz-Standardschriftart1111"/>
    <w:rsid w:val="00F420E8"/>
  </w:style>
  <w:style w:type="character" w:customStyle="1" w:styleId="WW-Absatz-Standardschriftart11111">
    <w:name w:val="WW-Absatz-Standardschriftart11111"/>
    <w:rsid w:val="00F420E8"/>
  </w:style>
  <w:style w:type="character" w:customStyle="1" w:styleId="WW-Absatz-Standardschriftart111111">
    <w:name w:val="WW-Absatz-Standardschriftart111111"/>
    <w:rsid w:val="00F420E8"/>
  </w:style>
  <w:style w:type="character" w:customStyle="1" w:styleId="WW-Absatz-Standardschriftart1111111">
    <w:name w:val="WW-Absatz-Standardschriftart1111111"/>
    <w:rsid w:val="00F420E8"/>
  </w:style>
  <w:style w:type="character" w:customStyle="1" w:styleId="WW-Absatz-Standardschriftart11111111">
    <w:name w:val="WW-Absatz-Standardschriftart11111111"/>
    <w:rsid w:val="00F420E8"/>
  </w:style>
  <w:style w:type="character" w:customStyle="1" w:styleId="WW-Absatz-Standardschriftart111111111">
    <w:name w:val="WW-Absatz-Standardschriftart111111111"/>
    <w:rsid w:val="00F420E8"/>
  </w:style>
  <w:style w:type="character" w:customStyle="1" w:styleId="WW8NumSt3z0">
    <w:name w:val="WW8NumSt3z0"/>
    <w:rsid w:val="00F420E8"/>
    <w:rPr>
      <w:rFonts w:ascii="Times New Roman" w:hAnsi="Times New Roman" w:cs="Times New Roman"/>
    </w:rPr>
  </w:style>
  <w:style w:type="character" w:customStyle="1" w:styleId="FontStyle28">
    <w:name w:val="Font Style28"/>
    <w:rsid w:val="00F420E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Стиль колонтикулов Знак"/>
    <w:rsid w:val="00F420E8"/>
    <w:rPr>
      <w:rFonts w:ascii="Arial" w:eastAsia="Times New Roman" w:hAnsi="Arial" w:cs="Times New Roman"/>
      <w:i/>
      <w:iCs/>
      <w:color w:val="000000"/>
      <w:sz w:val="24"/>
      <w:szCs w:val="26"/>
    </w:rPr>
  </w:style>
  <w:style w:type="character" w:customStyle="1" w:styleId="FontStyle43">
    <w:name w:val="Font Style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style-span">
    <w:name w:val="apple-style-span"/>
    <w:basedOn w:val="40"/>
    <w:rsid w:val="00F420E8"/>
  </w:style>
  <w:style w:type="character" w:customStyle="1" w:styleId="apple-converted-space">
    <w:name w:val="apple-converted-space"/>
    <w:basedOn w:val="40"/>
    <w:rsid w:val="00F420E8"/>
  </w:style>
  <w:style w:type="character" w:customStyle="1" w:styleId="Normal">
    <w:name w:val="Normal Знак Знак"/>
    <w:rsid w:val="00F420E8"/>
    <w:rPr>
      <w:rFonts w:ascii="Times New Roman" w:eastAsia="Times New Roman" w:hAnsi="Times New Roman" w:cs="Times New Roman"/>
      <w:szCs w:val="20"/>
    </w:rPr>
  </w:style>
  <w:style w:type="character" w:customStyle="1" w:styleId="FontStyle15">
    <w:name w:val="Font Style15"/>
    <w:rsid w:val="00F420E8"/>
    <w:rPr>
      <w:rFonts w:ascii="Bookman Old Style" w:hAnsi="Bookman Old Style" w:cs="Bookman Old Style"/>
      <w:sz w:val="24"/>
      <w:szCs w:val="24"/>
    </w:rPr>
  </w:style>
  <w:style w:type="character" w:customStyle="1" w:styleId="text">
    <w:name w:val="text"/>
    <w:basedOn w:val="40"/>
    <w:rsid w:val="00F420E8"/>
  </w:style>
  <w:style w:type="character" w:customStyle="1" w:styleId="FontStyle13">
    <w:name w:val="Font Style13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F420E8"/>
    <w:rPr>
      <w:rFonts w:ascii="Arial" w:hAnsi="Arial" w:cs="Arial"/>
      <w:sz w:val="26"/>
      <w:szCs w:val="26"/>
    </w:rPr>
  </w:style>
  <w:style w:type="character" w:customStyle="1" w:styleId="FontStyle114">
    <w:name w:val="Font Style114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8">
    <w:name w:val="Font Style138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rsid w:val="00F420E8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rsid w:val="00F420E8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13">
    <w:name w:val="Font Style113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65">
    <w:name w:val="Font Style165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7">
    <w:name w:val="Font Style117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2">
    <w:name w:val="Font Style162"/>
    <w:rsid w:val="00F420E8"/>
    <w:rPr>
      <w:rFonts w:ascii="Times New Roman" w:hAnsi="Times New Roman" w:cs="Times New Roman"/>
      <w:i/>
      <w:iCs/>
      <w:spacing w:val="30"/>
      <w:sz w:val="16"/>
      <w:szCs w:val="16"/>
    </w:rPr>
  </w:style>
  <w:style w:type="character" w:customStyle="1" w:styleId="FontStyle122">
    <w:name w:val="Font Style122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rsid w:val="00F420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rsid w:val="00F420E8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rsid w:val="00F420E8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rsid w:val="00F420E8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rsid w:val="00F420E8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rsid w:val="00F420E8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rsid w:val="00F420E8"/>
    <w:rPr>
      <w:rFonts w:ascii="Arial" w:hAnsi="Arial" w:cs="Arial"/>
      <w:sz w:val="14"/>
      <w:szCs w:val="14"/>
    </w:rPr>
  </w:style>
  <w:style w:type="character" w:customStyle="1" w:styleId="FontStyle146">
    <w:name w:val="Font Style146"/>
    <w:rsid w:val="00F420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3">
    <w:name w:val="Font Style1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5">
    <w:name w:val="Font Style115"/>
    <w:rsid w:val="00F420E8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rsid w:val="00F420E8"/>
    <w:rPr>
      <w:rFonts w:ascii="Arial" w:hAnsi="Arial" w:cs="Arial"/>
      <w:sz w:val="26"/>
      <w:szCs w:val="26"/>
    </w:rPr>
  </w:style>
  <w:style w:type="character" w:customStyle="1" w:styleId="FontStyle118">
    <w:name w:val="Font Style118"/>
    <w:rsid w:val="00F420E8"/>
    <w:rPr>
      <w:rFonts w:ascii="Arial" w:hAnsi="Arial" w:cs="Arial"/>
      <w:sz w:val="18"/>
      <w:szCs w:val="18"/>
    </w:rPr>
  </w:style>
  <w:style w:type="character" w:customStyle="1" w:styleId="FontStyle119">
    <w:name w:val="Font Style119"/>
    <w:rsid w:val="00F420E8"/>
    <w:rPr>
      <w:rFonts w:ascii="Arial" w:hAnsi="Arial" w:cs="Arial"/>
      <w:sz w:val="14"/>
      <w:szCs w:val="14"/>
    </w:rPr>
  </w:style>
  <w:style w:type="character" w:customStyle="1" w:styleId="FontStyle120">
    <w:name w:val="Font Style120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rsid w:val="00F420E8"/>
    <w:rPr>
      <w:rFonts w:ascii="Arial" w:hAnsi="Arial" w:cs="Arial"/>
      <w:sz w:val="12"/>
      <w:szCs w:val="12"/>
    </w:rPr>
  </w:style>
  <w:style w:type="character" w:customStyle="1" w:styleId="FontStyle141">
    <w:name w:val="Font Style141"/>
    <w:rsid w:val="00F420E8"/>
    <w:rPr>
      <w:rFonts w:ascii="Candara" w:hAnsi="Candara" w:cs="Candara"/>
      <w:sz w:val="16"/>
      <w:szCs w:val="16"/>
    </w:rPr>
  </w:style>
  <w:style w:type="character" w:customStyle="1" w:styleId="FontStyle135">
    <w:name w:val="Font Style135"/>
    <w:rsid w:val="00F420E8"/>
    <w:rPr>
      <w:rFonts w:ascii="Arial" w:hAnsi="Arial" w:cs="Arial"/>
      <w:sz w:val="28"/>
      <w:szCs w:val="28"/>
    </w:rPr>
  </w:style>
  <w:style w:type="character" w:customStyle="1" w:styleId="FontStyle136">
    <w:name w:val="Font Style136"/>
    <w:rsid w:val="00F420E8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rsid w:val="00F420E8"/>
    <w:rPr>
      <w:rFonts w:ascii="Arial" w:hAnsi="Arial" w:cs="Arial"/>
      <w:sz w:val="12"/>
      <w:szCs w:val="12"/>
    </w:rPr>
  </w:style>
  <w:style w:type="character" w:customStyle="1" w:styleId="FontStyle142">
    <w:name w:val="Font Style142"/>
    <w:rsid w:val="00F420E8"/>
    <w:rPr>
      <w:rFonts w:ascii="Arial" w:hAnsi="Arial" w:cs="Arial"/>
      <w:spacing w:val="10"/>
      <w:sz w:val="12"/>
      <w:szCs w:val="12"/>
    </w:rPr>
  </w:style>
  <w:style w:type="character" w:styleId="aff5">
    <w:name w:val="Emphasis"/>
    <w:qFormat/>
    <w:rsid w:val="00F420E8"/>
    <w:rPr>
      <w:rFonts w:ascii="Calibri" w:hAnsi="Calibri" w:cs="Calibri"/>
      <w:b/>
      <w:i/>
      <w:iCs/>
    </w:rPr>
  </w:style>
  <w:style w:type="character" w:customStyle="1" w:styleId="24">
    <w:name w:val="Цитата 2 Знак"/>
    <w:basedOn w:val="40"/>
    <w:rsid w:val="00F420E8"/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aff6">
    <w:name w:val="Выделенная цитата Знак"/>
    <w:basedOn w:val="40"/>
    <w:rsid w:val="00F420E8"/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styleId="aff7">
    <w:name w:val="Subtle Emphasis"/>
    <w:qFormat/>
    <w:rsid w:val="00F420E8"/>
    <w:rPr>
      <w:i/>
      <w:color w:val="5A5A5A"/>
    </w:rPr>
  </w:style>
  <w:style w:type="character" w:styleId="aff8">
    <w:name w:val="Intense Emphasis"/>
    <w:qFormat/>
    <w:rsid w:val="00F420E8"/>
    <w:rPr>
      <w:b/>
      <w:i/>
      <w:sz w:val="24"/>
      <w:szCs w:val="24"/>
      <w:u w:val="single"/>
    </w:rPr>
  </w:style>
  <w:style w:type="character" w:styleId="aff9">
    <w:name w:val="Subtle Reference"/>
    <w:qFormat/>
    <w:rsid w:val="00F420E8"/>
    <w:rPr>
      <w:sz w:val="24"/>
      <w:szCs w:val="24"/>
      <w:u w:val="single"/>
    </w:rPr>
  </w:style>
  <w:style w:type="character" w:styleId="affa">
    <w:name w:val="Intense Reference"/>
    <w:qFormat/>
    <w:rsid w:val="00F420E8"/>
    <w:rPr>
      <w:b/>
      <w:sz w:val="24"/>
      <w:u w:val="single"/>
    </w:rPr>
  </w:style>
  <w:style w:type="character" w:styleId="affb">
    <w:name w:val="Book Title"/>
    <w:qFormat/>
    <w:rsid w:val="00F420E8"/>
    <w:rPr>
      <w:rFonts w:ascii="Cambria" w:eastAsia="Times New Roman" w:hAnsi="Cambria" w:cs="Cambria"/>
      <w:b/>
      <w:i/>
      <w:sz w:val="24"/>
      <w:szCs w:val="24"/>
    </w:rPr>
  </w:style>
  <w:style w:type="character" w:customStyle="1" w:styleId="FontStyle40">
    <w:name w:val="Font Style40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F420E8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rsid w:val="00F420E8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rsid w:val="00F420E8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rsid w:val="00F420E8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rsid w:val="00F420E8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rsid w:val="00F420E8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rsid w:val="00F420E8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rsid w:val="00F420E8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rsid w:val="00F420E8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rsid w:val="00F420E8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rsid w:val="00F420E8"/>
    <w:rPr>
      <w:rFonts w:ascii="Trebuchet MS" w:hAnsi="Trebuchet MS" w:cs="Trebuchet MS"/>
      <w:b/>
      <w:bCs/>
      <w:sz w:val="14"/>
      <w:szCs w:val="14"/>
    </w:rPr>
  </w:style>
  <w:style w:type="character" w:customStyle="1" w:styleId="FontStyle31">
    <w:name w:val="Font Style31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33">
    <w:name w:val="Font Style33"/>
    <w:rsid w:val="00F420E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2">
    <w:name w:val="Font Style22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rsid w:val="00F420E8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5">
    <w:name w:val="Font Style25"/>
    <w:rsid w:val="00F420E8"/>
    <w:rPr>
      <w:rFonts w:ascii="Trebuchet MS" w:hAnsi="Trebuchet MS" w:cs="Trebuchet MS"/>
      <w:sz w:val="20"/>
      <w:szCs w:val="20"/>
    </w:rPr>
  </w:style>
  <w:style w:type="character" w:customStyle="1" w:styleId="FontStyle21">
    <w:name w:val="Font Style21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9">
    <w:name w:val="Font Style29"/>
    <w:rsid w:val="00F420E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0">
    <w:name w:val="Font Style3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6">
    <w:name w:val="Font Style36"/>
    <w:rsid w:val="00F420E8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44">
    <w:name w:val="Font Style44"/>
    <w:rsid w:val="00F420E8"/>
    <w:rPr>
      <w:rFonts w:ascii="Garamond" w:hAnsi="Garamond" w:cs="Garamond"/>
      <w:b/>
      <w:bCs/>
      <w:spacing w:val="-10"/>
      <w:sz w:val="32"/>
      <w:szCs w:val="32"/>
    </w:rPr>
  </w:style>
  <w:style w:type="character" w:customStyle="1" w:styleId="FontStyle32">
    <w:name w:val="Font Style32"/>
    <w:rsid w:val="00F420E8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HTML0">
    <w:name w:val="HTML Cite"/>
    <w:rsid w:val="00F420E8"/>
    <w:rPr>
      <w:i/>
      <w:iCs/>
    </w:rPr>
  </w:style>
  <w:style w:type="character" w:customStyle="1" w:styleId="0">
    <w:name w:val="КК0 Знак"/>
    <w:rsid w:val="00F420E8"/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92">
    <w:name w:val="Font Style92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rsid w:val="00F420E8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rsid w:val="00F420E8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rsid w:val="00F420E8"/>
    <w:rPr>
      <w:rFonts w:ascii="Garamond" w:hAnsi="Garamond" w:cs="Garamond"/>
      <w:b/>
      <w:bCs/>
      <w:i/>
      <w:iCs/>
      <w:spacing w:val="-10"/>
      <w:sz w:val="18"/>
      <w:szCs w:val="18"/>
    </w:rPr>
  </w:style>
  <w:style w:type="character" w:customStyle="1" w:styleId="FontStyle96">
    <w:name w:val="Font Style96"/>
    <w:rsid w:val="00F420E8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rsid w:val="00F420E8"/>
    <w:rPr>
      <w:rFonts w:ascii="Century Gothic" w:hAnsi="Century Gothic" w:cs="Century Gothic"/>
      <w:sz w:val="28"/>
      <w:szCs w:val="28"/>
    </w:rPr>
  </w:style>
  <w:style w:type="character" w:customStyle="1" w:styleId="FontStyle35">
    <w:name w:val="Font Style35"/>
    <w:rsid w:val="00F420E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rsid w:val="00F420E8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41">
    <w:name w:val="Font Style41"/>
    <w:rsid w:val="00F420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rsid w:val="00F420E8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шрифт абзаца3"/>
    <w:rsid w:val="00F420E8"/>
  </w:style>
  <w:style w:type="character" w:customStyle="1" w:styleId="FontStyle19">
    <w:name w:val="Font Style1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F420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F420E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7">
    <w:name w:val="Font Style17"/>
    <w:rsid w:val="00F420E8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rsid w:val="00F420E8"/>
    <w:rPr>
      <w:rFonts w:ascii="Century Gothic" w:hAnsi="Century Gothic" w:cs="Century Gothic"/>
      <w:b/>
      <w:bCs/>
      <w:sz w:val="26"/>
      <w:szCs w:val="26"/>
    </w:rPr>
  </w:style>
  <w:style w:type="character" w:customStyle="1" w:styleId="FontStyle39">
    <w:name w:val="Font Style39"/>
    <w:rsid w:val="00F420E8"/>
    <w:rPr>
      <w:rFonts w:ascii="Times New Roman" w:hAnsi="Times New Roman" w:cs="Times New Roman"/>
      <w:b/>
      <w:bCs/>
      <w:sz w:val="28"/>
      <w:szCs w:val="28"/>
    </w:rPr>
  </w:style>
  <w:style w:type="character" w:customStyle="1" w:styleId="16">
    <w:name w:val="Основной текст Знак1"/>
    <w:rsid w:val="00F420E8"/>
    <w:rPr>
      <w:rFonts w:ascii="Arial" w:hAnsi="Arial" w:cs="Arial"/>
      <w:color w:val="000000"/>
      <w:sz w:val="26"/>
      <w:szCs w:val="26"/>
    </w:rPr>
  </w:style>
  <w:style w:type="character" w:customStyle="1" w:styleId="contww1">
    <w:name w:val="contww1"/>
    <w:rsid w:val="00F420E8"/>
    <w:rPr>
      <w:sz w:val="26"/>
      <w:szCs w:val="26"/>
    </w:rPr>
  </w:style>
  <w:style w:type="character" w:styleId="HTML1">
    <w:name w:val="HTML Typewriter"/>
    <w:rsid w:val="00F420E8"/>
    <w:rPr>
      <w:rFonts w:ascii="Courier New" w:eastAsia="Times New Roman" w:hAnsi="Courier New" w:cs="Courier New"/>
      <w:sz w:val="20"/>
      <w:szCs w:val="20"/>
    </w:rPr>
  </w:style>
  <w:style w:type="character" w:customStyle="1" w:styleId="geo">
    <w:name w:val="geo"/>
    <w:basedOn w:val="40"/>
    <w:rsid w:val="00F420E8"/>
  </w:style>
  <w:style w:type="character" w:customStyle="1" w:styleId="latitude">
    <w:name w:val="latitude"/>
    <w:basedOn w:val="40"/>
    <w:rsid w:val="00F420E8"/>
  </w:style>
  <w:style w:type="character" w:customStyle="1" w:styleId="longitude">
    <w:name w:val="longitude"/>
    <w:basedOn w:val="40"/>
    <w:rsid w:val="00F420E8"/>
  </w:style>
  <w:style w:type="character" w:customStyle="1" w:styleId="coordinates1">
    <w:name w:val="coordinates1"/>
    <w:rsid w:val="00F420E8"/>
    <w:rPr>
      <w:caps w:val="0"/>
      <w:smallCaps w:val="0"/>
    </w:rPr>
  </w:style>
  <w:style w:type="character" w:customStyle="1" w:styleId="geo-lat1">
    <w:name w:val="geo-lat1"/>
    <w:basedOn w:val="40"/>
    <w:rsid w:val="00F420E8"/>
  </w:style>
  <w:style w:type="character" w:customStyle="1" w:styleId="geo-lon1">
    <w:name w:val="geo-lon1"/>
    <w:basedOn w:val="40"/>
    <w:rsid w:val="00F420E8"/>
  </w:style>
  <w:style w:type="character" w:customStyle="1" w:styleId="geo-multi-punct1">
    <w:name w:val="geo-multi-punct1"/>
    <w:rsid w:val="00F420E8"/>
    <w:rPr>
      <w:vanish/>
    </w:rPr>
  </w:style>
  <w:style w:type="character" w:customStyle="1" w:styleId="plainlinksneverexpand1">
    <w:name w:val="plainlinksneverexpand1"/>
    <w:basedOn w:val="40"/>
    <w:rsid w:val="00F420E8"/>
  </w:style>
  <w:style w:type="character" w:customStyle="1" w:styleId="mw-headline">
    <w:name w:val="mw-headline"/>
    <w:basedOn w:val="40"/>
    <w:rsid w:val="00F420E8"/>
  </w:style>
  <w:style w:type="character" w:customStyle="1" w:styleId="editsection">
    <w:name w:val="editsection"/>
    <w:basedOn w:val="40"/>
    <w:rsid w:val="00F420E8"/>
  </w:style>
  <w:style w:type="character" w:styleId="affc">
    <w:name w:val="FollowedHyperlink"/>
    <w:uiPriority w:val="99"/>
    <w:rsid w:val="00F420E8"/>
    <w:rPr>
      <w:color w:val="800080"/>
      <w:u w:val="single"/>
    </w:rPr>
  </w:style>
  <w:style w:type="character" w:customStyle="1" w:styleId="affd">
    <w:name w:val="НАЗВАНИЕ КК Знак"/>
    <w:rsid w:val="00F420E8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10-021">
    <w:name w:val="Normal + 10 пт полужирный По центру Слева:  -02 см Справ... Знак Знак1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">
    <w:name w:val="Normal Знак Знак Знак1"/>
    <w:rsid w:val="00F420E8"/>
    <w:rPr>
      <w:sz w:val="22"/>
      <w:lang w:val="ru-RU" w:eastAsia="ar-SA" w:bidi="ar-SA"/>
    </w:rPr>
  </w:style>
  <w:style w:type="character" w:styleId="affe">
    <w:name w:val="Placeholder Text"/>
    <w:rsid w:val="00F420E8"/>
    <w:rPr>
      <w:color w:val="808080"/>
    </w:rPr>
  </w:style>
  <w:style w:type="character" w:customStyle="1" w:styleId="S">
    <w:name w:val="S_Обычный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Маркированный список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afff0">
    <w:name w:val="Обычный (веб) Знак"/>
    <w:rsid w:val="00F420E8"/>
    <w:rPr>
      <w:rFonts w:ascii="Times New Roman" w:eastAsia="Times New Roman" w:hAnsi="Times New Roman" w:cs="Times New Roman"/>
      <w:color w:val="202020"/>
      <w:sz w:val="20"/>
      <w:szCs w:val="20"/>
    </w:rPr>
  </w:style>
  <w:style w:type="character" w:customStyle="1" w:styleId="afff1">
    <w:name w:val="Абзац списка Знак"/>
    <w:rsid w:val="00F420E8"/>
    <w:rPr>
      <w:rFonts w:ascii="Calibri" w:eastAsia="Times New Roman" w:hAnsi="Calibri" w:cs="Times New Roman"/>
      <w:sz w:val="24"/>
      <w:szCs w:val="24"/>
    </w:rPr>
  </w:style>
  <w:style w:type="character" w:customStyle="1" w:styleId="afff2">
    <w:name w:val="Название объекта Знак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dropcap1">
    <w:name w:val="dropcap1"/>
    <w:rsid w:val="00F420E8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character" w:customStyle="1" w:styleId="z-">
    <w:name w:val="z-Начало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Конец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phorumnavheading">
    <w:name w:val="phorumnavheading"/>
    <w:basedOn w:val="40"/>
    <w:rsid w:val="00F420E8"/>
  </w:style>
  <w:style w:type="character" w:customStyle="1" w:styleId="afff3">
    <w:name w:val="Красная строка Знак"/>
    <w:basedOn w:val="16"/>
    <w:rsid w:val="00F420E8"/>
    <w:rPr>
      <w:rFonts w:ascii="Arial" w:hAnsi="Arial" w:cs="Arial"/>
      <w:color w:val="000000"/>
      <w:sz w:val="26"/>
      <w:szCs w:val="26"/>
    </w:rPr>
  </w:style>
  <w:style w:type="character" w:customStyle="1" w:styleId="17">
    <w:name w:val="Красная строка Знак1"/>
    <w:basedOn w:val="af5"/>
    <w:rsid w:val="00F420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Знак2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Normal10-022">
    <w:name w:val="Стиль Normal + 10 пт полужирный По центру Слева:  -02 см Справ...2 Знак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ighlight">
    <w:name w:val="highlight"/>
    <w:basedOn w:val="40"/>
    <w:rsid w:val="00F420E8"/>
  </w:style>
  <w:style w:type="character" w:customStyle="1" w:styleId="18">
    <w:name w:val="Схема документа Знак1"/>
    <w:rsid w:val="00F420E8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rsid w:val="00F420E8"/>
    <w:rPr>
      <w:b w:val="0"/>
      <w:bCs w:val="0"/>
      <w:color w:val="008000"/>
      <w:sz w:val="20"/>
      <w:szCs w:val="20"/>
    </w:rPr>
  </w:style>
  <w:style w:type="character" w:customStyle="1" w:styleId="h11">
    <w:name w:val="h11"/>
    <w:rsid w:val="00F420E8"/>
    <w:rPr>
      <w:b/>
      <w:bCs/>
      <w:color w:val="1A7AC2"/>
    </w:rPr>
  </w:style>
  <w:style w:type="character" w:customStyle="1" w:styleId="26">
    <w:name w:val="Знак примечания2"/>
    <w:rsid w:val="00F420E8"/>
    <w:rPr>
      <w:sz w:val="16"/>
    </w:rPr>
  </w:style>
  <w:style w:type="character" w:customStyle="1" w:styleId="afff5">
    <w:name w:val="Текст примечания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4">
    <w:name w:val="Font Style34"/>
    <w:rsid w:val="00F420E8"/>
    <w:rPr>
      <w:rFonts w:ascii="Arial" w:hAnsi="Arial" w:cs="Arial"/>
      <w:b/>
      <w:bCs/>
      <w:i/>
      <w:iCs/>
      <w:spacing w:val="20"/>
      <w:sz w:val="8"/>
      <w:szCs w:val="8"/>
    </w:rPr>
  </w:style>
  <w:style w:type="character" w:customStyle="1" w:styleId="FontStyle37">
    <w:name w:val="Font Style37"/>
    <w:rsid w:val="00F420E8"/>
    <w:rPr>
      <w:rFonts w:ascii="Arial" w:hAnsi="Arial" w:cs="Arial"/>
      <w:sz w:val="18"/>
      <w:szCs w:val="18"/>
    </w:rPr>
  </w:style>
  <w:style w:type="character" w:customStyle="1" w:styleId="FontStyle50">
    <w:name w:val="Font Style5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4">
    <w:name w:val="Font Style5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7">
    <w:name w:val="Font Style57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F420E8"/>
    <w:rPr>
      <w:rFonts w:ascii="Times New Roman" w:hAnsi="Times New Roman" w:cs="Times New Roman"/>
      <w:sz w:val="20"/>
      <w:szCs w:val="20"/>
    </w:rPr>
  </w:style>
  <w:style w:type="character" w:customStyle="1" w:styleId="19">
    <w:name w:val="Дата1"/>
    <w:basedOn w:val="40"/>
    <w:rsid w:val="00F420E8"/>
  </w:style>
  <w:style w:type="character" w:customStyle="1" w:styleId="mb51">
    <w:name w:val="mb51"/>
    <w:rsid w:val="00F420E8"/>
    <w:rPr>
      <w:vanish w:val="0"/>
    </w:rPr>
  </w:style>
  <w:style w:type="character" w:customStyle="1" w:styleId="100">
    <w:name w:val="Знак Знак10"/>
    <w:rsid w:val="00F420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1">
    <w:name w:val="Основной текст (6)_"/>
    <w:rsid w:val="00F420E8"/>
    <w:rPr>
      <w:sz w:val="25"/>
      <w:szCs w:val="25"/>
      <w:shd w:val="clear" w:color="auto" w:fill="FFFFFF"/>
    </w:rPr>
  </w:style>
  <w:style w:type="character" w:customStyle="1" w:styleId="afff6">
    <w:name w:val="Таблица_Текст слева Знак"/>
    <w:rsid w:val="00F420E8"/>
    <w:rPr>
      <w:rFonts w:ascii="Times New Roman" w:eastAsia="Times New Roman" w:hAnsi="Times New Roman" w:cs="Times New Roman"/>
    </w:rPr>
  </w:style>
  <w:style w:type="paragraph" w:customStyle="1" w:styleId="Heading">
    <w:name w:val="Heading"/>
    <w:next w:val="afff7"/>
    <w:rsid w:val="00F420E8"/>
    <w:pPr>
      <w:suppressAutoHyphens/>
      <w:overflowPunct w:val="0"/>
      <w:autoSpaceDE w:val="0"/>
      <w:textAlignment w:val="baseline"/>
    </w:pPr>
    <w:rPr>
      <w:rFonts w:ascii="Arial" w:hAnsi="Arial"/>
      <w:b/>
      <w:lang w:eastAsia="hi-IN" w:bidi="hi-IN"/>
    </w:rPr>
  </w:style>
  <w:style w:type="paragraph" w:styleId="afff7">
    <w:name w:val="Body Text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Cs w:val="26"/>
    </w:rPr>
  </w:style>
  <w:style w:type="paragraph" w:styleId="afff8">
    <w:name w:val="List"/>
    <w:basedOn w:val="a"/>
    <w:rsid w:val="00F420E8"/>
    <w:pPr>
      <w:ind w:left="283" w:hanging="283"/>
      <w:jc w:val="both"/>
    </w:pPr>
    <w:rPr>
      <w:color w:val="000000"/>
    </w:rPr>
  </w:style>
  <w:style w:type="paragraph" w:customStyle="1" w:styleId="1a">
    <w:name w:val="Название объекта1"/>
    <w:basedOn w:val="a"/>
    <w:rsid w:val="00F420E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420E8"/>
    <w:pPr>
      <w:suppressLineNumbers/>
    </w:pPr>
    <w:rPr>
      <w:rFonts w:cs="Mangal"/>
    </w:rPr>
  </w:style>
  <w:style w:type="paragraph" w:styleId="1b">
    <w:name w:val="toc 1"/>
    <w:basedOn w:val="a"/>
    <w:next w:val="a"/>
    <w:rsid w:val="00F420E8"/>
    <w:pPr>
      <w:spacing w:before="60"/>
      <w:ind w:left="567" w:right="423" w:hanging="283"/>
    </w:pPr>
    <w:rPr>
      <w:rFonts w:ascii="Arial" w:hAnsi="Arial" w:cs="Arial"/>
      <w:szCs w:val="20"/>
    </w:rPr>
  </w:style>
  <w:style w:type="paragraph" w:styleId="27">
    <w:name w:val="toc 2"/>
    <w:basedOn w:val="a"/>
    <w:next w:val="a"/>
    <w:rsid w:val="00F420E8"/>
    <w:pPr>
      <w:spacing w:before="60"/>
      <w:ind w:left="851" w:right="423" w:hanging="327"/>
    </w:pPr>
    <w:rPr>
      <w:rFonts w:ascii="Arial" w:hAnsi="Arial" w:cs="Arial"/>
      <w:szCs w:val="20"/>
    </w:rPr>
  </w:style>
  <w:style w:type="paragraph" w:styleId="34">
    <w:name w:val="toc 3"/>
    <w:basedOn w:val="a"/>
    <w:next w:val="a"/>
    <w:rsid w:val="00F420E8"/>
    <w:pPr>
      <w:spacing w:before="60"/>
      <w:ind w:left="1276" w:right="423" w:hanging="512"/>
    </w:pPr>
    <w:rPr>
      <w:rFonts w:ascii="Arial" w:hAnsi="Arial" w:cs="Arial"/>
      <w:szCs w:val="20"/>
    </w:rPr>
  </w:style>
  <w:style w:type="paragraph" w:styleId="afff9">
    <w:name w:val="footer"/>
    <w:basedOn w:val="a"/>
    <w:rsid w:val="00F420E8"/>
    <w:rPr>
      <w:rFonts w:ascii="Calibri" w:eastAsia="Calibri" w:hAnsi="Calibri" w:cs="Calibri"/>
    </w:rPr>
  </w:style>
  <w:style w:type="paragraph" w:styleId="afffa">
    <w:name w:val="header"/>
    <w:basedOn w:val="a"/>
    <w:rsid w:val="00F420E8"/>
  </w:style>
  <w:style w:type="paragraph" w:styleId="afffb">
    <w:name w:val="Balloon Text"/>
    <w:basedOn w:val="a"/>
    <w:rsid w:val="00F420E8"/>
    <w:rPr>
      <w:rFonts w:ascii="Tahoma" w:hAnsi="Tahoma" w:cs="Tahoma"/>
      <w:sz w:val="16"/>
      <w:szCs w:val="16"/>
    </w:rPr>
  </w:style>
  <w:style w:type="paragraph" w:styleId="afffc">
    <w:name w:val="List Paragraph"/>
    <w:basedOn w:val="a"/>
    <w:uiPriority w:val="34"/>
    <w:qFormat/>
    <w:rsid w:val="00F420E8"/>
    <w:pPr>
      <w:ind w:left="720"/>
    </w:pPr>
    <w:rPr>
      <w:rFonts w:ascii="Calibri" w:hAnsi="Calibri" w:cs="Calibri"/>
    </w:rPr>
  </w:style>
  <w:style w:type="paragraph" w:customStyle="1" w:styleId="1c">
    <w:name w:val="Заголовок1"/>
    <w:basedOn w:val="a"/>
    <w:next w:val="afff7"/>
    <w:rsid w:val="00F420E8"/>
    <w:pPr>
      <w:keepNext/>
      <w:widowControl w:val="0"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</w:rPr>
  </w:style>
  <w:style w:type="paragraph" w:styleId="afffd">
    <w:name w:val="Title"/>
    <w:basedOn w:val="1c"/>
    <w:next w:val="afffe"/>
    <w:qFormat/>
    <w:rsid w:val="00F420E8"/>
    <w:rPr>
      <w:rFonts w:cs="Times New Roman"/>
    </w:rPr>
  </w:style>
  <w:style w:type="paragraph" w:styleId="afffe">
    <w:name w:val="Subtitle"/>
    <w:basedOn w:val="1c"/>
    <w:next w:val="afff7"/>
    <w:qFormat/>
    <w:rsid w:val="00F420E8"/>
    <w:pPr>
      <w:jc w:val="center"/>
    </w:pPr>
    <w:rPr>
      <w:rFonts w:cs="Times New Roman"/>
      <w:i/>
      <w:iCs/>
    </w:rPr>
  </w:style>
  <w:style w:type="paragraph" w:customStyle="1" w:styleId="28">
    <w:name w:val="Название2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29">
    <w:name w:val="Указатель2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1d">
    <w:name w:val="Название1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1e">
    <w:name w:val="Указатель1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210">
    <w:name w:val="Основной текст с отступом 21"/>
    <w:basedOn w:val="a"/>
    <w:rsid w:val="00F420E8"/>
    <w:pPr>
      <w:spacing w:line="360" w:lineRule="auto"/>
      <w:ind w:firstLine="540"/>
      <w:jc w:val="both"/>
    </w:pPr>
    <w:rPr>
      <w:rFonts w:ascii="Tahoma" w:hAnsi="Tahoma" w:cs="Tahoma"/>
      <w:color w:val="000000"/>
    </w:rPr>
  </w:style>
  <w:style w:type="paragraph" w:customStyle="1" w:styleId="ConsNormal">
    <w:name w:val="Con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styleId="affff">
    <w:name w:val="Body Text Indent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Cs w:val="26"/>
    </w:rPr>
  </w:style>
  <w:style w:type="paragraph" w:customStyle="1" w:styleId="310">
    <w:name w:val="Основной текст с отступом 31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 w:val="16"/>
      <w:szCs w:val="16"/>
    </w:rPr>
  </w:style>
  <w:style w:type="paragraph" w:customStyle="1" w:styleId="1f">
    <w:name w:val="Обычный1"/>
    <w:rsid w:val="00F420E8"/>
    <w:pPr>
      <w:widowControl w:val="0"/>
      <w:suppressAutoHyphens/>
      <w:spacing w:line="300" w:lineRule="auto"/>
      <w:ind w:left="200" w:firstLine="720"/>
      <w:jc w:val="both"/>
    </w:pPr>
    <w:rPr>
      <w:rFonts w:eastAsia="Arial"/>
      <w:color w:val="202020"/>
      <w:sz w:val="24"/>
      <w:szCs w:val="24"/>
      <w:lang w:eastAsia="hi-IN" w:bidi="hi-IN"/>
    </w:rPr>
  </w:style>
  <w:style w:type="paragraph" w:customStyle="1" w:styleId="-2">
    <w:name w:val="Список-2"/>
    <w:basedOn w:val="a"/>
    <w:rsid w:val="00F420E8"/>
    <w:pPr>
      <w:ind w:left="-720"/>
      <w:jc w:val="both"/>
    </w:pPr>
    <w:rPr>
      <w:color w:val="000000"/>
    </w:rPr>
  </w:style>
  <w:style w:type="paragraph" w:customStyle="1" w:styleId="--1">
    <w:name w:val="Концепция-список-1"/>
    <w:basedOn w:val="-2"/>
    <w:rsid w:val="00F420E8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F420E8"/>
  </w:style>
  <w:style w:type="paragraph" w:customStyle="1" w:styleId="affff0">
    <w:name w:val="рисунок"/>
    <w:basedOn w:val="a"/>
    <w:rsid w:val="00F420E8"/>
    <w:pPr>
      <w:spacing w:after="120"/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affff1">
    <w:name w:val="название таблицы"/>
    <w:basedOn w:val="a"/>
    <w:rsid w:val="00F420E8"/>
    <w:pPr>
      <w:spacing w:after="120"/>
      <w:ind w:firstLine="709"/>
      <w:jc w:val="right"/>
    </w:pPr>
    <w:rPr>
      <w:rFonts w:cs="Arial"/>
      <w:b/>
      <w:bCs/>
      <w:color w:val="000000"/>
      <w:sz w:val="22"/>
      <w:szCs w:val="20"/>
    </w:rPr>
  </w:style>
  <w:style w:type="paragraph" w:styleId="affff2">
    <w:name w:val="footnote text"/>
    <w:basedOn w:val="a"/>
    <w:rsid w:val="00F420E8"/>
    <w:pPr>
      <w:widowControl w:val="0"/>
      <w:autoSpaceDE w:val="0"/>
      <w:ind w:firstLine="709"/>
      <w:jc w:val="both"/>
    </w:pPr>
    <w:rPr>
      <w:color w:val="000000"/>
      <w:sz w:val="20"/>
      <w:szCs w:val="20"/>
    </w:rPr>
  </w:style>
  <w:style w:type="paragraph" w:customStyle="1" w:styleId="12Arial">
    <w:name w:val="Стиль Основной текст отчета 12 Arial"/>
    <w:basedOn w:val="afff7"/>
    <w:rsid w:val="00F420E8"/>
    <w:pPr>
      <w:widowControl/>
      <w:autoSpaceDE/>
      <w:spacing w:after="0" w:line="100" w:lineRule="atLeast"/>
    </w:pPr>
    <w:rPr>
      <w:rFonts w:cs="Arial"/>
    </w:rPr>
  </w:style>
  <w:style w:type="paragraph" w:customStyle="1" w:styleId="affff3">
    <w:name w:val="Источник"/>
    <w:basedOn w:val="a"/>
    <w:rsid w:val="00F420E8"/>
    <w:pPr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42">
    <w:name w:val="заголовок 4"/>
    <w:basedOn w:val="a"/>
    <w:rsid w:val="00F420E8"/>
    <w:pPr>
      <w:spacing w:after="120"/>
      <w:ind w:firstLine="709"/>
      <w:jc w:val="both"/>
    </w:pPr>
    <w:rPr>
      <w:b/>
      <w:bCs/>
      <w:i/>
      <w:color w:val="000000"/>
      <w:szCs w:val="20"/>
    </w:rPr>
  </w:style>
  <w:style w:type="paragraph" w:customStyle="1" w:styleId="-10">
    <w:name w:val="Список-1"/>
    <w:basedOn w:val="a"/>
    <w:rsid w:val="00F420E8"/>
    <w:pPr>
      <w:spacing w:after="60"/>
      <w:ind w:left="-4254"/>
      <w:jc w:val="both"/>
    </w:pPr>
    <w:rPr>
      <w:color w:val="000000"/>
    </w:rPr>
  </w:style>
  <w:style w:type="paragraph" w:customStyle="1" w:styleId="-">
    <w:name w:val="Таблица-текст"/>
    <w:basedOn w:val="a"/>
    <w:rsid w:val="00F420E8"/>
    <w:pPr>
      <w:jc w:val="center"/>
    </w:pPr>
    <w:rPr>
      <w:color w:val="000000"/>
      <w:sz w:val="20"/>
      <w:szCs w:val="20"/>
    </w:rPr>
  </w:style>
  <w:style w:type="paragraph" w:customStyle="1" w:styleId="affff4">
    <w:name w:val="сноска"/>
    <w:basedOn w:val="1c"/>
    <w:rsid w:val="00F420E8"/>
    <w:pPr>
      <w:ind w:right="708" w:firstLine="0"/>
    </w:pPr>
  </w:style>
  <w:style w:type="paragraph" w:customStyle="1" w:styleId="311">
    <w:name w:val="Основной текст 31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 w:val="16"/>
      <w:szCs w:val="16"/>
    </w:rPr>
  </w:style>
  <w:style w:type="paragraph" w:customStyle="1" w:styleId="ConsPlusNormal0">
    <w:name w:val="ConsPlu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customStyle="1" w:styleId="1f0">
    <w:name w:val="Цитата1"/>
    <w:basedOn w:val="a"/>
    <w:rsid w:val="00F420E8"/>
    <w:pPr>
      <w:ind w:left="113" w:right="113"/>
      <w:jc w:val="center"/>
    </w:pPr>
    <w:rPr>
      <w:color w:val="000000"/>
      <w:szCs w:val="20"/>
    </w:rPr>
  </w:style>
  <w:style w:type="paragraph" w:customStyle="1" w:styleId="affff5">
    <w:name w:val="Содержимое таблицы"/>
    <w:basedOn w:val="a"/>
    <w:rsid w:val="00F420E8"/>
    <w:pPr>
      <w:widowControl w:val="0"/>
      <w:suppressLineNumbers/>
      <w:autoSpaceDE w:val="0"/>
      <w:ind w:firstLine="709"/>
      <w:jc w:val="both"/>
    </w:pPr>
    <w:rPr>
      <w:color w:val="000000"/>
      <w:szCs w:val="26"/>
    </w:rPr>
  </w:style>
  <w:style w:type="paragraph" w:customStyle="1" w:styleId="affff6">
    <w:name w:val="Заголовок таблицы"/>
    <w:basedOn w:val="affff5"/>
    <w:rsid w:val="00F420E8"/>
    <w:pPr>
      <w:jc w:val="center"/>
    </w:pPr>
    <w:rPr>
      <w:b/>
      <w:bCs/>
    </w:rPr>
  </w:style>
  <w:style w:type="paragraph" w:customStyle="1" w:styleId="affff7">
    <w:name w:val="Содержимое врезки"/>
    <w:basedOn w:val="afff7"/>
    <w:rsid w:val="00F420E8"/>
  </w:style>
  <w:style w:type="paragraph" w:styleId="affff8">
    <w:name w:val="Normal (Web)"/>
    <w:basedOn w:val="a"/>
    <w:rsid w:val="00F420E8"/>
    <w:pPr>
      <w:ind w:left="480" w:right="480"/>
      <w:jc w:val="both"/>
    </w:pPr>
    <w:rPr>
      <w:color w:val="202020"/>
      <w:sz w:val="20"/>
      <w:szCs w:val="20"/>
    </w:rPr>
  </w:style>
  <w:style w:type="paragraph" w:customStyle="1" w:styleId="ConsPlusTitle0">
    <w:name w:val="ConsPlusTitle"/>
    <w:basedOn w:val="a"/>
    <w:next w:val="ConsPlusNormal0"/>
    <w:rsid w:val="00F420E8"/>
    <w:pPr>
      <w:widowControl w:val="0"/>
      <w:autoSpaceDE w:val="0"/>
      <w:ind w:firstLine="709"/>
      <w:jc w:val="both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affff9">
    <w:name w:val="Обратный отступ"/>
    <w:basedOn w:val="afff7"/>
    <w:rsid w:val="00F420E8"/>
    <w:pPr>
      <w:ind w:left="567" w:hanging="283"/>
    </w:pPr>
  </w:style>
  <w:style w:type="paragraph" w:customStyle="1" w:styleId="1f1">
    <w:name w:val="Красная строка1"/>
    <w:basedOn w:val="afff7"/>
    <w:rsid w:val="00F420E8"/>
    <w:pPr>
      <w:ind w:firstLine="283"/>
    </w:pPr>
  </w:style>
  <w:style w:type="paragraph" w:customStyle="1" w:styleId="TableContents">
    <w:name w:val="Table Contents"/>
    <w:basedOn w:val="a"/>
    <w:rsid w:val="00F420E8"/>
    <w:pPr>
      <w:widowControl w:val="0"/>
      <w:autoSpaceDE w:val="0"/>
      <w:ind w:firstLine="709"/>
      <w:jc w:val="both"/>
    </w:pPr>
    <w:rPr>
      <w:color w:val="000000"/>
      <w:szCs w:val="26"/>
    </w:rPr>
  </w:style>
  <w:style w:type="paragraph" w:customStyle="1" w:styleId="211">
    <w:name w:val="Основной текст 21"/>
    <w:basedOn w:val="a"/>
    <w:rsid w:val="00F420E8"/>
    <w:pPr>
      <w:widowControl w:val="0"/>
      <w:autoSpaceDE w:val="0"/>
      <w:ind w:firstLine="709"/>
      <w:jc w:val="both"/>
    </w:pPr>
    <w:rPr>
      <w:color w:val="000000"/>
      <w:sz w:val="28"/>
      <w:szCs w:val="26"/>
    </w:rPr>
  </w:style>
  <w:style w:type="paragraph" w:styleId="affffa">
    <w:name w:val="TOC Heading"/>
    <w:basedOn w:val="1"/>
    <w:next w:val="a"/>
    <w:qFormat/>
    <w:rsid w:val="00F420E8"/>
    <w:pPr>
      <w:keepLines/>
      <w:tabs>
        <w:tab w:val="clear" w:pos="0"/>
      </w:tabs>
      <w:suppressAutoHyphens w:val="0"/>
      <w:spacing w:before="480" w:after="0" w:line="276" w:lineRule="auto"/>
      <w:jc w:val="left"/>
    </w:pPr>
    <w:rPr>
      <w:rFonts w:ascii="Cambria" w:hAnsi="Cambria" w:cs="Cambria"/>
      <w:color w:val="365F91"/>
      <w:szCs w:val="28"/>
    </w:rPr>
  </w:style>
  <w:style w:type="paragraph" w:customStyle="1" w:styleId="230">
    <w:name w:val="Основной текст с отступом 23"/>
    <w:basedOn w:val="a"/>
    <w:rsid w:val="00F420E8"/>
    <w:pPr>
      <w:widowControl w:val="0"/>
      <w:autoSpaceDE w:val="0"/>
      <w:spacing w:after="120" w:line="480" w:lineRule="auto"/>
      <w:ind w:left="283" w:firstLine="709"/>
      <w:jc w:val="both"/>
    </w:pPr>
    <w:rPr>
      <w:rFonts w:ascii="Arial" w:hAnsi="Arial" w:cs="Arial"/>
      <w:color w:val="000000"/>
      <w:sz w:val="26"/>
      <w:szCs w:val="26"/>
    </w:rPr>
  </w:style>
  <w:style w:type="paragraph" w:styleId="affffb">
    <w:name w:val="No Spacing"/>
    <w:uiPriority w:val="1"/>
    <w:qFormat/>
    <w:rsid w:val="00F420E8"/>
    <w:pPr>
      <w:suppressAutoHyphens/>
      <w:ind w:firstLine="709"/>
      <w:jc w:val="both"/>
    </w:pPr>
    <w:rPr>
      <w:rFonts w:ascii="Calibri" w:hAnsi="Calibri"/>
      <w:color w:val="202020"/>
      <w:lang w:eastAsia="hi-IN" w:bidi="hi-IN"/>
    </w:rPr>
  </w:style>
  <w:style w:type="paragraph" w:customStyle="1" w:styleId="1f2">
    <w:name w:val="Знак1 Знак Знак Знак"/>
    <w:basedOn w:val="a"/>
    <w:rsid w:val="00F420E8"/>
    <w:pPr>
      <w:ind w:firstLine="709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Маркированный список 21"/>
    <w:basedOn w:val="a"/>
    <w:rsid w:val="00F420E8"/>
    <w:pPr>
      <w:ind w:left="643" w:hanging="360"/>
      <w:jc w:val="both"/>
    </w:pPr>
    <w:rPr>
      <w:sz w:val="22"/>
      <w:szCs w:val="20"/>
    </w:rPr>
  </w:style>
  <w:style w:type="paragraph" w:customStyle="1" w:styleId="240">
    <w:name w:val="Основной текст 24"/>
    <w:basedOn w:val="a"/>
    <w:rsid w:val="00F420E8"/>
    <w:pPr>
      <w:widowControl w:val="0"/>
      <w:autoSpaceDE w:val="0"/>
      <w:spacing w:after="120" w:line="480" w:lineRule="auto"/>
      <w:ind w:firstLine="709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320">
    <w:name w:val="Основной текст 32"/>
    <w:basedOn w:val="a"/>
    <w:rsid w:val="00F420E8"/>
    <w:pPr>
      <w:spacing w:after="120"/>
      <w:ind w:firstLine="709"/>
      <w:jc w:val="both"/>
    </w:pPr>
    <w:rPr>
      <w:sz w:val="16"/>
      <w:szCs w:val="16"/>
    </w:rPr>
  </w:style>
  <w:style w:type="paragraph" w:customStyle="1" w:styleId="affffc">
    <w:name w:val="Заголграф"/>
    <w:basedOn w:val="3"/>
    <w:rsid w:val="00F420E8"/>
    <w:pPr>
      <w:tabs>
        <w:tab w:val="clear" w:pos="0"/>
      </w:tabs>
      <w:suppressAutoHyphens w:val="0"/>
      <w:spacing w:before="120" w:after="240"/>
    </w:pPr>
    <w:rPr>
      <w:bCs w:val="0"/>
      <w:color w:val="auto"/>
      <w:sz w:val="22"/>
      <w:szCs w:val="20"/>
    </w:rPr>
  </w:style>
  <w:style w:type="paragraph" w:customStyle="1" w:styleId="Style29">
    <w:name w:val="Style29"/>
    <w:basedOn w:val="a"/>
    <w:rsid w:val="00F420E8"/>
    <w:pPr>
      <w:widowControl w:val="0"/>
      <w:autoSpaceDE w:val="0"/>
    </w:pPr>
  </w:style>
  <w:style w:type="paragraph" w:customStyle="1" w:styleId="220">
    <w:name w:val="Основной текст 22"/>
    <w:basedOn w:val="a"/>
    <w:rsid w:val="00F420E8"/>
    <w:pPr>
      <w:spacing w:after="120" w:line="480" w:lineRule="auto"/>
    </w:pPr>
  </w:style>
  <w:style w:type="paragraph" w:customStyle="1" w:styleId="330">
    <w:name w:val="Основной текст с отступом 33"/>
    <w:basedOn w:val="a"/>
    <w:rsid w:val="00F420E8"/>
    <w:pPr>
      <w:widowControl w:val="0"/>
      <w:autoSpaceDE w:val="0"/>
      <w:spacing w:after="120"/>
      <w:ind w:left="283" w:firstLine="709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2a">
    <w:name w:val="Схема документа2"/>
    <w:basedOn w:val="a"/>
    <w:rsid w:val="00F420E8"/>
    <w:pPr>
      <w:widowControl w:val="0"/>
      <w:shd w:val="clear" w:color="auto" w:fill="000080"/>
      <w:autoSpaceDE w:val="0"/>
      <w:ind w:firstLine="709"/>
      <w:jc w:val="both"/>
    </w:pPr>
    <w:rPr>
      <w:rFonts w:ascii="Tahoma" w:hAnsi="Tahoma" w:cs="Tahoma"/>
      <w:color w:val="000000"/>
      <w:sz w:val="20"/>
      <w:szCs w:val="20"/>
    </w:rPr>
  </w:style>
  <w:style w:type="paragraph" w:customStyle="1" w:styleId="affffd">
    <w:name w:val="А_табл"/>
    <w:rsid w:val="00F420E8"/>
    <w:pPr>
      <w:suppressAutoHyphens/>
    </w:pPr>
    <w:rPr>
      <w:sz w:val="24"/>
      <w:szCs w:val="24"/>
      <w:lang w:eastAsia="hi-IN" w:bidi="hi-IN"/>
    </w:rPr>
  </w:style>
  <w:style w:type="paragraph" w:styleId="43">
    <w:name w:val="toc 4"/>
    <w:basedOn w:val="a"/>
    <w:next w:val="a"/>
    <w:rsid w:val="00F420E8"/>
    <w:pPr>
      <w:spacing w:after="100" w:line="276" w:lineRule="auto"/>
      <w:ind w:left="660"/>
    </w:pPr>
    <w:rPr>
      <w:rFonts w:ascii="Calibri" w:hAnsi="Calibri" w:cs="Calibri"/>
      <w:sz w:val="22"/>
      <w:szCs w:val="22"/>
    </w:rPr>
  </w:style>
  <w:style w:type="paragraph" w:styleId="51">
    <w:name w:val="toc 5"/>
    <w:basedOn w:val="a"/>
    <w:next w:val="a"/>
    <w:rsid w:val="00F420E8"/>
    <w:pPr>
      <w:spacing w:after="100" w:line="276" w:lineRule="auto"/>
      <w:ind w:left="880"/>
    </w:pPr>
    <w:rPr>
      <w:rFonts w:ascii="Calibri" w:hAnsi="Calibri" w:cs="Calibri"/>
      <w:sz w:val="22"/>
      <w:szCs w:val="22"/>
    </w:rPr>
  </w:style>
  <w:style w:type="paragraph" w:styleId="62">
    <w:name w:val="toc 6"/>
    <w:basedOn w:val="a"/>
    <w:next w:val="a"/>
    <w:rsid w:val="00F420E8"/>
    <w:pPr>
      <w:spacing w:after="100" w:line="276" w:lineRule="auto"/>
      <w:ind w:left="1100"/>
    </w:pPr>
    <w:rPr>
      <w:rFonts w:ascii="Calibri" w:hAnsi="Calibri" w:cs="Calibri"/>
      <w:sz w:val="22"/>
      <w:szCs w:val="22"/>
    </w:rPr>
  </w:style>
  <w:style w:type="paragraph" w:styleId="71">
    <w:name w:val="toc 7"/>
    <w:basedOn w:val="a"/>
    <w:next w:val="a"/>
    <w:rsid w:val="00F420E8"/>
    <w:pPr>
      <w:spacing w:after="100" w:line="276" w:lineRule="auto"/>
      <w:ind w:left="1320"/>
    </w:pPr>
    <w:rPr>
      <w:rFonts w:ascii="Calibri" w:hAnsi="Calibri" w:cs="Calibri"/>
      <w:sz w:val="22"/>
      <w:szCs w:val="22"/>
    </w:rPr>
  </w:style>
  <w:style w:type="paragraph" w:styleId="81">
    <w:name w:val="toc 8"/>
    <w:basedOn w:val="a"/>
    <w:next w:val="a"/>
    <w:rsid w:val="00F420E8"/>
    <w:pPr>
      <w:spacing w:after="100" w:line="276" w:lineRule="auto"/>
      <w:ind w:left="1540"/>
    </w:pPr>
    <w:rPr>
      <w:rFonts w:ascii="Calibri" w:hAnsi="Calibri" w:cs="Calibri"/>
      <w:sz w:val="22"/>
      <w:szCs w:val="22"/>
    </w:rPr>
  </w:style>
  <w:style w:type="paragraph" w:styleId="91">
    <w:name w:val="toc 9"/>
    <w:basedOn w:val="a"/>
    <w:next w:val="a"/>
    <w:rsid w:val="00F420E8"/>
    <w:pPr>
      <w:spacing w:after="100" w:line="276" w:lineRule="auto"/>
      <w:ind w:left="1760"/>
    </w:pPr>
    <w:rPr>
      <w:rFonts w:ascii="Calibri" w:hAnsi="Calibri" w:cs="Calibri"/>
      <w:sz w:val="22"/>
      <w:szCs w:val="22"/>
    </w:rPr>
  </w:style>
  <w:style w:type="paragraph" w:customStyle="1" w:styleId="1f3">
    <w:name w:val="Стиль1"/>
    <w:basedOn w:val="a"/>
    <w:rsid w:val="00F420E8"/>
    <w:pPr>
      <w:widowControl w:val="0"/>
      <w:ind w:firstLine="709"/>
      <w:jc w:val="both"/>
    </w:pPr>
    <w:rPr>
      <w:rFonts w:eastAsia="Lucida Sans Unicode"/>
      <w:kern w:val="1"/>
      <w:sz w:val="20"/>
    </w:rPr>
  </w:style>
  <w:style w:type="paragraph" w:customStyle="1" w:styleId="2b">
    <w:name w:val="Название объекта2"/>
    <w:basedOn w:val="a"/>
    <w:next w:val="a"/>
    <w:rsid w:val="00F420E8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customStyle="1" w:styleId="ConsNonformat">
    <w:name w:val="ConsNonformat"/>
    <w:rsid w:val="00F420E8"/>
    <w:pPr>
      <w:suppressAutoHyphens/>
      <w:autoSpaceDE w:val="0"/>
      <w:ind w:right="19772" w:firstLine="709"/>
      <w:jc w:val="center"/>
    </w:pPr>
    <w:rPr>
      <w:rFonts w:ascii="Courier New" w:eastAsia="Arial" w:hAnsi="Courier New" w:cs="Courier New"/>
      <w:lang w:eastAsia="hi-IN" w:bidi="hi-IN"/>
    </w:rPr>
  </w:style>
  <w:style w:type="paragraph" w:customStyle="1" w:styleId="maintext">
    <w:name w:val="maintex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xl25">
    <w:name w:val="xl25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26">
    <w:name w:val="xl26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b/>
      <w:bCs/>
      <w:color w:val="000000"/>
    </w:rPr>
  </w:style>
  <w:style w:type="paragraph" w:customStyle="1" w:styleId="xl27">
    <w:name w:val="xl27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28">
    <w:name w:val="xl28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29">
    <w:name w:val="xl29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0">
    <w:name w:val="xl30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1">
    <w:name w:val="xl31"/>
    <w:basedOn w:val="a"/>
    <w:rsid w:val="00F420E8"/>
    <w:pPr>
      <w:shd w:val="clear" w:color="auto" w:fill="FFCC00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2">
    <w:name w:val="xl32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3">
    <w:name w:val="xl33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4">
    <w:name w:val="xl34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5">
    <w:name w:val="xl3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36">
    <w:name w:val="xl36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b/>
      <w:bCs/>
      <w:color w:val="000000"/>
    </w:rPr>
  </w:style>
  <w:style w:type="paragraph" w:customStyle="1" w:styleId="xl37">
    <w:name w:val="xl37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38">
    <w:name w:val="xl38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9">
    <w:name w:val="xl3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0">
    <w:name w:val="xl40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1">
    <w:name w:val="xl41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2">
    <w:name w:val="xl42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3">
    <w:name w:val="xl43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4">
    <w:name w:val="xl44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5">
    <w:name w:val="xl4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46">
    <w:name w:val="xl4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47">
    <w:name w:val="xl47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48">
    <w:name w:val="xl48"/>
    <w:basedOn w:val="a"/>
    <w:rsid w:val="00F420E8"/>
    <w:pPr>
      <w:shd w:val="clear" w:color="auto" w:fill="CCFFFF"/>
      <w:spacing w:before="280" w:after="280"/>
      <w:ind w:firstLine="709"/>
      <w:jc w:val="both"/>
    </w:pPr>
    <w:rPr>
      <w:rFonts w:ascii="Arial Narrow" w:hAnsi="Arial Narrow" w:cs="Arial Narrow"/>
      <w:b/>
      <w:bCs/>
      <w:color w:val="000000"/>
    </w:rPr>
  </w:style>
  <w:style w:type="paragraph" w:customStyle="1" w:styleId="xl49">
    <w:name w:val="xl4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0">
    <w:name w:val="xl5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1">
    <w:name w:val="xl51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52">
    <w:name w:val="xl52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53">
    <w:name w:val="xl53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4">
    <w:name w:val="xl54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5">
    <w:name w:val="xl55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56">
    <w:name w:val="xl56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7">
    <w:name w:val="xl57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8">
    <w:name w:val="xl5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9">
    <w:name w:val="xl59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60">
    <w:name w:val="xl6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61">
    <w:name w:val="xl61"/>
    <w:basedOn w:val="a"/>
    <w:rsid w:val="00F420E8"/>
    <w:pPr>
      <w:shd w:val="clear" w:color="auto" w:fill="FFFF99"/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62">
    <w:name w:val="xl62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3">
    <w:name w:val="xl63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4">
    <w:name w:val="xl64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5">
    <w:name w:val="xl65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6">
    <w:name w:val="xl66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7">
    <w:name w:val="xl67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9">
    <w:name w:val="xl69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70">
    <w:name w:val="xl70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1">
    <w:name w:val="xl71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2">
    <w:name w:val="xl72"/>
    <w:basedOn w:val="a"/>
    <w:rsid w:val="00F420E8"/>
    <w:pPr>
      <w:spacing w:before="280" w:after="280"/>
      <w:ind w:firstLine="709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centertext">
    <w:name w:val="centertext"/>
    <w:basedOn w:val="a"/>
    <w:rsid w:val="00F420E8"/>
    <w:pPr>
      <w:ind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righttext1">
    <w:name w:val="righttext1"/>
    <w:basedOn w:val="a"/>
    <w:rsid w:val="00F420E8"/>
    <w:pPr>
      <w:ind w:right="480" w:firstLine="709"/>
      <w:jc w:val="right"/>
    </w:pPr>
    <w:rPr>
      <w:rFonts w:ascii="Arial" w:hAnsi="Arial" w:cs="Arial"/>
      <w:color w:val="202020"/>
      <w:sz w:val="20"/>
      <w:szCs w:val="20"/>
    </w:rPr>
  </w:style>
  <w:style w:type="paragraph" w:customStyle="1" w:styleId="tabletextcenter">
    <w:name w:val="tabletextcenter"/>
    <w:basedOn w:val="a"/>
    <w:rsid w:val="00F420E8"/>
    <w:pPr>
      <w:ind w:left="480" w:right="480"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tabletextleft">
    <w:name w:val="tabletextlef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maintitle">
    <w:name w:val="maintitle"/>
    <w:basedOn w:val="a"/>
    <w:rsid w:val="00F420E8"/>
    <w:pPr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</w:rPr>
  </w:style>
  <w:style w:type="paragraph" w:customStyle="1" w:styleId="affffe">
    <w:name w:val="Внутренний адрес"/>
    <w:basedOn w:val="afff7"/>
    <w:rsid w:val="00F420E8"/>
    <w:pPr>
      <w:widowControl/>
      <w:autoSpaceDE/>
      <w:spacing w:after="0" w:line="240" w:lineRule="atLeast"/>
    </w:pPr>
    <w:rPr>
      <w:kern w:val="1"/>
      <w:sz w:val="22"/>
      <w:szCs w:val="20"/>
    </w:rPr>
  </w:style>
  <w:style w:type="paragraph" w:customStyle="1" w:styleId="1f4">
    <w:name w:val="Название объекта1"/>
    <w:basedOn w:val="a"/>
    <w:next w:val="a"/>
    <w:rsid w:val="00F420E8"/>
    <w:pPr>
      <w:spacing w:before="120" w:line="360" w:lineRule="auto"/>
      <w:ind w:firstLine="567"/>
      <w:jc w:val="center"/>
    </w:pPr>
    <w:rPr>
      <w:b/>
      <w:color w:val="000000"/>
      <w:sz w:val="28"/>
      <w:szCs w:val="20"/>
    </w:rPr>
  </w:style>
  <w:style w:type="paragraph" w:customStyle="1" w:styleId="ConsTitle">
    <w:name w:val="ConsTitle"/>
    <w:rsid w:val="00F420E8"/>
    <w:pPr>
      <w:widowControl w:val="0"/>
      <w:suppressAutoHyphens/>
      <w:autoSpaceDE w:val="0"/>
      <w:ind w:right="19772" w:firstLine="709"/>
      <w:jc w:val="center"/>
    </w:pPr>
    <w:rPr>
      <w:rFonts w:ascii="Arial" w:eastAsia="Arial" w:hAnsi="Arial" w:cs="Arial"/>
      <w:b/>
      <w:bCs/>
      <w:lang w:eastAsia="hi-IN" w:bidi="hi-IN"/>
    </w:rPr>
  </w:style>
  <w:style w:type="paragraph" w:customStyle="1" w:styleId="style1">
    <w:name w:val="style1"/>
    <w:basedOn w:val="a"/>
    <w:rsid w:val="00F420E8"/>
    <w:pPr>
      <w:spacing w:before="280" w:after="280"/>
      <w:ind w:firstLine="709"/>
      <w:jc w:val="both"/>
    </w:pPr>
    <w:rPr>
      <w:color w:val="000000"/>
      <w:sz w:val="28"/>
      <w:szCs w:val="28"/>
    </w:rPr>
  </w:style>
  <w:style w:type="paragraph" w:customStyle="1" w:styleId="afffff">
    <w:name w:val="очистить формат"/>
    <w:basedOn w:val="affff2"/>
    <w:rsid w:val="00F420E8"/>
    <w:pPr>
      <w:widowControl/>
      <w:autoSpaceDE/>
    </w:pPr>
    <w:rPr>
      <w:szCs w:val="24"/>
    </w:rPr>
  </w:style>
  <w:style w:type="paragraph" w:customStyle="1" w:styleId="44">
    <w:name w:val="Текст4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Style4">
    <w:name w:val="Style4"/>
    <w:basedOn w:val="a"/>
    <w:rsid w:val="00F420E8"/>
    <w:pPr>
      <w:widowControl w:val="0"/>
      <w:autoSpaceDE w:val="0"/>
      <w:spacing w:line="334" w:lineRule="exact"/>
      <w:ind w:firstLine="746"/>
    </w:pPr>
  </w:style>
  <w:style w:type="paragraph" w:customStyle="1" w:styleId="afffff0">
    <w:name w:val="основной текст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1">
    <w:name w:val="осн.текст 12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aHeader">
    <w:name w:val="a_Header"/>
    <w:basedOn w:val="a"/>
    <w:rsid w:val="00F420E8"/>
    <w:pPr>
      <w:spacing w:after="60"/>
      <w:jc w:val="center"/>
    </w:pPr>
    <w:rPr>
      <w:rFonts w:ascii="Courier New" w:hAnsi="Courier New" w:cs="Courier New"/>
      <w:szCs w:val="20"/>
    </w:rPr>
  </w:style>
  <w:style w:type="paragraph" w:customStyle="1" w:styleId="Style10">
    <w:name w:val="Style1"/>
    <w:basedOn w:val="a"/>
    <w:rsid w:val="00F420E8"/>
    <w:pPr>
      <w:widowControl w:val="0"/>
      <w:autoSpaceDE w:val="0"/>
    </w:pPr>
  </w:style>
  <w:style w:type="paragraph" w:customStyle="1" w:styleId="Style6">
    <w:name w:val="Style6"/>
    <w:basedOn w:val="a"/>
    <w:rsid w:val="00F420E8"/>
    <w:pPr>
      <w:widowControl w:val="0"/>
      <w:autoSpaceDE w:val="0"/>
    </w:pPr>
  </w:style>
  <w:style w:type="paragraph" w:customStyle="1" w:styleId="FR2">
    <w:name w:val="FR2"/>
    <w:rsid w:val="00F420E8"/>
    <w:pPr>
      <w:widowControl w:val="0"/>
      <w:suppressAutoHyphens/>
      <w:autoSpaceDE w:val="0"/>
    </w:pPr>
    <w:rPr>
      <w:sz w:val="28"/>
      <w:szCs w:val="28"/>
      <w:lang w:eastAsia="hi-IN" w:bidi="hi-IN"/>
    </w:rPr>
  </w:style>
  <w:style w:type="paragraph" w:customStyle="1" w:styleId="rvps7">
    <w:name w:val="rvps7"/>
    <w:basedOn w:val="a"/>
    <w:rsid w:val="00F420E8"/>
    <w:pPr>
      <w:ind w:left="150" w:right="150"/>
    </w:pPr>
  </w:style>
  <w:style w:type="paragraph" w:customStyle="1" w:styleId="rvps59">
    <w:name w:val="rvps59"/>
    <w:basedOn w:val="a"/>
    <w:rsid w:val="00F420E8"/>
    <w:pPr>
      <w:ind w:firstLine="705"/>
      <w:jc w:val="both"/>
    </w:pPr>
  </w:style>
  <w:style w:type="paragraph" w:customStyle="1" w:styleId="afffff1">
    <w:name w:val="основной текст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2">
    <w:name w:val="осн.текст 12 Знак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FR5">
    <w:name w:val="FR5"/>
    <w:rsid w:val="00F420E8"/>
    <w:pPr>
      <w:widowControl w:val="0"/>
      <w:suppressAutoHyphens/>
      <w:spacing w:line="300" w:lineRule="auto"/>
      <w:ind w:firstLine="720"/>
      <w:jc w:val="both"/>
    </w:pPr>
    <w:rPr>
      <w:rFonts w:ascii="Arial" w:hAnsi="Arial"/>
      <w:sz w:val="24"/>
      <w:lang w:eastAsia="hi-IN" w:bidi="hi-IN"/>
    </w:rPr>
  </w:style>
  <w:style w:type="paragraph" w:customStyle="1" w:styleId="321">
    <w:name w:val="Основной текст с отступом 32"/>
    <w:basedOn w:val="1f"/>
    <w:rsid w:val="00F420E8"/>
    <w:pPr>
      <w:widowControl/>
      <w:suppressAutoHyphens w:val="0"/>
      <w:spacing w:line="240" w:lineRule="auto"/>
      <w:ind w:left="703" w:firstLine="709"/>
      <w:jc w:val="left"/>
    </w:pPr>
    <w:rPr>
      <w:rFonts w:eastAsia="Times New Roman"/>
      <w:color w:val="auto"/>
      <w:sz w:val="28"/>
      <w:szCs w:val="20"/>
    </w:rPr>
  </w:style>
  <w:style w:type="paragraph" w:customStyle="1" w:styleId="FR1">
    <w:name w:val="FR1"/>
    <w:rsid w:val="00F420E8"/>
    <w:pPr>
      <w:widowControl w:val="0"/>
      <w:suppressAutoHyphens/>
      <w:autoSpaceDE w:val="0"/>
      <w:spacing w:before="20"/>
      <w:ind w:left="760"/>
    </w:pPr>
    <w:rPr>
      <w:sz w:val="32"/>
      <w:lang w:eastAsia="hi-IN" w:bidi="hi-IN"/>
    </w:rPr>
  </w:style>
  <w:style w:type="paragraph" w:customStyle="1" w:styleId="1f5">
    <w:name w:val="Маркированный список1"/>
    <w:basedOn w:val="a"/>
    <w:rsid w:val="00F420E8"/>
    <w:pPr>
      <w:ind w:left="360" w:hanging="360"/>
    </w:pPr>
    <w:rPr>
      <w:sz w:val="20"/>
      <w:szCs w:val="20"/>
    </w:rPr>
  </w:style>
  <w:style w:type="paragraph" w:customStyle="1" w:styleId="2c">
    <w:name w:val="Цитата2"/>
    <w:basedOn w:val="a"/>
    <w:rsid w:val="00F420E8"/>
    <w:pPr>
      <w:widowControl w:val="0"/>
      <w:ind w:left="1134" w:right="896" w:hanging="283"/>
      <w:jc w:val="center"/>
    </w:pPr>
    <w:rPr>
      <w:b/>
      <w:caps/>
      <w:szCs w:val="20"/>
    </w:rPr>
  </w:style>
  <w:style w:type="paragraph" w:customStyle="1" w:styleId="afffff2">
    <w:name w:val="основной текст Знак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Iiiaeuiue0">
    <w:name w:val="Ii?iaeuiue"/>
    <w:rsid w:val="00F420E8"/>
    <w:pPr>
      <w:suppressAutoHyphens/>
    </w:pPr>
    <w:rPr>
      <w:rFonts w:ascii="Baltica" w:hAnsi="Baltica"/>
      <w:sz w:val="24"/>
      <w:lang w:eastAsia="hi-IN" w:bidi="hi-IN"/>
    </w:rPr>
  </w:style>
  <w:style w:type="paragraph" w:customStyle="1" w:styleId="1f6">
    <w:name w:val="заголовок 1"/>
    <w:basedOn w:val="a"/>
    <w:next w:val="a"/>
    <w:rsid w:val="00F420E8"/>
    <w:pPr>
      <w:keepNext/>
      <w:widowControl w:val="0"/>
      <w:ind w:firstLine="851"/>
      <w:jc w:val="center"/>
    </w:pPr>
    <w:rPr>
      <w:b/>
      <w:sz w:val="32"/>
      <w:szCs w:val="20"/>
    </w:rPr>
  </w:style>
  <w:style w:type="paragraph" w:customStyle="1" w:styleId="FR3">
    <w:name w:val="FR3"/>
    <w:rsid w:val="00F420E8"/>
    <w:pPr>
      <w:widowControl w:val="0"/>
      <w:suppressAutoHyphens/>
      <w:spacing w:before="420" w:line="338" w:lineRule="auto"/>
    </w:pPr>
    <w:rPr>
      <w:rFonts w:ascii="Arial" w:hAnsi="Arial"/>
      <w:lang w:eastAsia="hi-IN" w:bidi="hi-IN"/>
    </w:rPr>
  </w:style>
  <w:style w:type="paragraph" w:customStyle="1" w:styleId="1f7">
    <w:name w:val="Маркированный список 1"/>
    <w:basedOn w:val="afff7"/>
    <w:next w:val="afff8"/>
    <w:rsid w:val="00F420E8"/>
    <w:pPr>
      <w:suppressAutoHyphens w:val="0"/>
      <w:autoSpaceDE/>
      <w:spacing w:after="0"/>
      <w:ind w:firstLine="851"/>
    </w:pPr>
    <w:rPr>
      <w:i/>
      <w:iCs/>
      <w:color w:val="auto"/>
      <w:szCs w:val="20"/>
    </w:rPr>
  </w:style>
  <w:style w:type="paragraph" w:styleId="HTML2">
    <w:name w:val="HTML Preformatted"/>
    <w:basedOn w:val="a"/>
    <w:rsid w:val="00F420E8"/>
    <w:rPr>
      <w:rFonts w:ascii="Courier New" w:hAnsi="Courier New" w:cs="Courier New"/>
      <w:color w:val="000000"/>
      <w:sz w:val="20"/>
      <w:szCs w:val="20"/>
    </w:rPr>
  </w:style>
  <w:style w:type="paragraph" w:customStyle="1" w:styleId="afffff3">
    <w:name w:val="Основной текст ДБ"/>
    <w:basedOn w:val="a"/>
    <w:rsid w:val="00F420E8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8">
    <w:name w:val="Заголовок 1 ДБ"/>
    <w:basedOn w:val="1"/>
    <w:next w:val="a"/>
    <w:rsid w:val="00F420E8"/>
    <w:pPr>
      <w:pageBreakBefore/>
      <w:tabs>
        <w:tab w:val="clear" w:pos="0"/>
      </w:tabs>
      <w:suppressAutoHyphens w:val="0"/>
      <w:spacing w:line="360" w:lineRule="auto"/>
    </w:pPr>
    <w:rPr>
      <w:bCs w:val="0"/>
      <w:caps/>
      <w:color w:val="auto"/>
      <w:sz w:val="32"/>
      <w:szCs w:val="20"/>
    </w:rPr>
  </w:style>
  <w:style w:type="paragraph" w:customStyle="1" w:styleId="afffff4">
    <w:name w:val="Список ДБ"/>
    <w:basedOn w:val="affff"/>
    <w:rsid w:val="00F420E8"/>
    <w:pPr>
      <w:widowControl/>
      <w:suppressAutoHyphens w:val="0"/>
      <w:autoSpaceDE/>
      <w:spacing w:before="60" w:after="0" w:line="312" w:lineRule="auto"/>
      <w:ind w:left="360" w:hanging="360"/>
    </w:pPr>
    <w:rPr>
      <w:color w:val="auto"/>
      <w:szCs w:val="20"/>
    </w:rPr>
  </w:style>
  <w:style w:type="paragraph" w:customStyle="1" w:styleId="afffff5">
    <w:name w:val="Текст в таблице ДБ"/>
    <w:basedOn w:val="a"/>
    <w:rsid w:val="00F420E8"/>
    <w:rPr>
      <w:szCs w:val="20"/>
    </w:rPr>
  </w:style>
  <w:style w:type="paragraph" w:customStyle="1" w:styleId="afffff6">
    <w:name w:val="Название таблицы ДБ"/>
    <w:basedOn w:val="a"/>
    <w:rsid w:val="00F420E8"/>
    <w:pPr>
      <w:jc w:val="center"/>
    </w:pPr>
    <w:rPr>
      <w:i/>
      <w:sz w:val="20"/>
      <w:szCs w:val="20"/>
    </w:rPr>
  </w:style>
  <w:style w:type="paragraph" w:customStyle="1" w:styleId="FR4">
    <w:name w:val="FR4"/>
    <w:rsid w:val="00F420E8"/>
    <w:pPr>
      <w:widowControl w:val="0"/>
      <w:suppressAutoHyphens/>
      <w:spacing w:line="398" w:lineRule="auto"/>
      <w:ind w:left="640" w:hanging="640"/>
      <w:jc w:val="both"/>
    </w:pPr>
    <w:rPr>
      <w:sz w:val="12"/>
      <w:lang w:val="en-US" w:eastAsia="hi-IN" w:bidi="hi-IN"/>
    </w:rPr>
  </w:style>
  <w:style w:type="paragraph" w:customStyle="1" w:styleId="afffff7">
    <w:name w:val="íàçâàíèå"/>
    <w:basedOn w:val="a"/>
    <w:rsid w:val="00F420E8"/>
    <w:pPr>
      <w:widowControl w:val="0"/>
    </w:pPr>
    <w:rPr>
      <w:szCs w:val="20"/>
    </w:rPr>
  </w:style>
  <w:style w:type="paragraph" w:customStyle="1" w:styleId="style60">
    <w:name w:val="style6"/>
    <w:basedOn w:val="a"/>
    <w:rsid w:val="00F420E8"/>
    <w:pPr>
      <w:spacing w:before="280" w:after="280"/>
    </w:pPr>
  </w:style>
  <w:style w:type="paragraph" w:customStyle="1" w:styleId="1f9">
    <w:name w:val="Текст1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afffff8">
    <w:name w:val="А_текст"/>
    <w:rsid w:val="00F420E8"/>
    <w:pPr>
      <w:tabs>
        <w:tab w:val="num" w:pos="720"/>
      </w:tabs>
      <w:suppressAutoHyphens/>
      <w:ind w:left="-284" w:firstLine="709"/>
      <w:jc w:val="both"/>
    </w:pPr>
    <w:rPr>
      <w:sz w:val="28"/>
      <w:szCs w:val="24"/>
      <w:lang w:eastAsia="hi-IN" w:bidi="hi-IN"/>
    </w:rPr>
  </w:style>
  <w:style w:type="paragraph" w:customStyle="1" w:styleId="1fa">
    <w:name w:val="А_заг_1"/>
    <w:basedOn w:val="a"/>
    <w:next w:val="afffff8"/>
    <w:rsid w:val="00F420E8"/>
    <w:pPr>
      <w:tabs>
        <w:tab w:val="num" w:pos="720"/>
      </w:tabs>
      <w:spacing w:line="360" w:lineRule="auto"/>
      <w:ind w:left="360" w:hanging="360"/>
    </w:pPr>
    <w:rPr>
      <w:b/>
      <w:sz w:val="32"/>
    </w:rPr>
  </w:style>
  <w:style w:type="paragraph" w:customStyle="1" w:styleId="2d">
    <w:name w:val="А_заг_2"/>
    <w:basedOn w:val="1fa"/>
    <w:next w:val="afffff8"/>
    <w:rsid w:val="00F420E8"/>
    <w:pPr>
      <w:ind w:left="792" w:hanging="432"/>
    </w:pPr>
  </w:style>
  <w:style w:type="paragraph" w:customStyle="1" w:styleId="35">
    <w:name w:val="А_заг_3"/>
    <w:basedOn w:val="2d"/>
    <w:next w:val="afffff8"/>
    <w:rsid w:val="00F420E8"/>
    <w:pPr>
      <w:ind w:left="1922" w:hanging="504"/>
    </w:pPr>
  </w:style>
  <w:style w:type="paragraph" w:customStyle="1" w:styleId="45">
    <w:name w:val="А_заг_4"/>
    <w:basedOn w:val="35"/>
    <w:next w:val="afffff8"/>
    <w:rsid w:val="00F420E8"/>
    <w:pPr>
      <w:tabs>
        <w:tab w:val="clear" w:pos="720"/>
      </w:tabs>
      <w:ind w:left="720" w:hanging="720"/>
    </w:pPr>
  </w:style>
  <w:style w:type="paragraph" w:customStyle="1" w:styleId="52">
    <w:name w:val="А_заг_5"/>
    <w:basedOn w:val="45"/>
    <w:next w:val="afffff8"/>
    <w:rsid w:val="00F420E8"/>
  </w:style>
  <w:style w:type="paragraph" w:customStyle="1" w:styleId="Atabltitle">
    <w:name w:val="A_tabl_title"/>
    <w:basedOn w:val="affffd"/>
    <w:rsid w:val="00F420E8"/>
    <w:pPr>
      <w:keepNext/>
    </w:pPr>
  </w:style>
  <w:style w:type="paragraph" w:customStyle="1" w:styleId="Style8">
    <w:name w:val="Style8"/>
    <w:basedOn w:val="a"/>
    <w:rsid w:val="00F420E8"/>
    <w:pPr>
      <w:widowControl w:val="0"/>
      <w:autoSpaceDE w:val="0"/>
    </w:pPr>
  </w:style>
  <w:style w:type="paragraph" w:customStyle="1" w:styleId="Style100">
    <w:name w:val="Style10"/>
    <w:basedOn w:val="a"/>
    <w:rsid w:val="00F420E8"/>
    <w:pPr>
      <w:widowControl w:val="0"/>
      <w:autoSpaceDE w:val="0"/>
      <w:spacing w:line="235" w:lineRule="exact"/>
      <w:ind w:firstLine="274"/>
    </w:pPr>
  </w:style>
  <w:style w:type="paragraph" w:customStyle="1" w:styleId="Style12">
    <w:name w:val="Style12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14">
    <w:name w:val="Style14"/>
    <w:basedOn w:val="a"/>
    <w:rsid w:val="00F420E8"/>
    <w:pPr>
      <w:widowControl w:val="0"/>
      <w:autoSpaceDE w:val="0"/>
      <w:spacing w:line="228" w:lineRule="exact"/>
      <w:ind w:firstLine="154"/>
    </w:pPr>
  </w:style>
  <w:style w:type="paragraph" w:customStyle="1" w:styleId="Style18">
    <w:name w:val="Style18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24">
    <w:name w:val="Style24"/>
    <w:basedOn w:val="a"/>
    <w:rsid w:val="00F420E8"/>
    <w:pPr>
      <w:widowControl w:val="0"/>
      <w:autoSpaceDE w:val="0"/>
    </w:pPr>
  </w:style>
  <w:style w:type="paragraph" w:customStyle="1" w:styleId="Style23">
    <w:name w:val="Style23"/>
    <w:basedOn w:val="a"/>
    <w:rsid w:val="00F420E8"/>
    <w:pPr>
      <w:widowControl w:val="0"/>
      <w:autoSpaceDE w:val="0"/>
    </w:pPr>
  </w:style>
  <w:style w:type="paragraph" w:customStyle="1" w:styleId="Style28">
    <w:name w:val="Style28"/>
    <w:basedOn w:val="a"/>
    <w:rsid w:val="00F420E8"/>
    <w:pPr>
      <w:widowControl w:val="0"/>
      <w:autoSpaceDE w:val="0"/>
      <w:spacing w:line="209" w:lineRule="exact"/>
      <w:jc w:val="both"/>
    </w:pPr>
  </w:style>
  <w:style w:type="paragraph" w:customStyle="1" w:styleId="Style37">
    <w:name w:val="Style37"/>
    <w:basedOn w:val="a"/>
    <w:rsid w:val="00F420E8"/>
    <w:pPr>
      <w:widowControl w:val="0"/>
      <w:autoSpaceDE w:val="0"/>
    </w:pPr>
  </w:style>
  <w:style w:type="paragraph" w:customStyle="1" w:styleId="Style40">
    <w:name w:val="Style40"/>
    <w:basedOn w:val="a"/>
    <w:rsid w:val="00F420E8"/>
    <w:pPr>
      <w:widowControl w:val="0"/>
      <w:autoSpaceDE w:val="0"/>
      <w:jc w:val="both"/>
    </w:pPr>
  </w:style>
  <w:style w:type="paragraph" w:customStyle="1" w:styleId="Style48">
    <w:name w:val="Style48"/>
    <w:basedOn w:val="a"/>
    <w:rsid w:val="00F420E8"/>
    <w:pPr>
      <w:widowControl w:val="0"/>
      <w:autoSpaceDE w:val="0"/>
    </w:pPr>
  </w:style>
  <w:style w:type="paragraph" w:customStyle="1" w:styleId="Style36">
    <w:name w:val="Style36"/>
    <w:basedOn w:val="a"/>
    <w:rsid w:val="00F420E8"/>
    <w:pPr>
      <w:widowControl w:val="0"/>
      <w:autoSpaceDE w:val="0"/>
    </w:pPr>
  </w:style>
  <w:style w:type="paragraph" w:customStyle="1" w:styleId="Style38">
    <w:name w:val="Style38"/>
    <w:basedOn w:val="a"/>
    <w:rsid w:val="00F420E8"/>
    <w:pPr>
      <w:widowControl w:val="0"/>
      <w:autoSpaceDE w:val="0"/>
    </w:pPr>
  </w:style>
  <w:style w:type="paragraph" w:customStyle="1" w:styleId="Style11">
    <w:name w:val="Style11"/>
    <w:basedOn w:val="a"/>
    <w:rsid w:val="00F420E8"/>
    <w:pPr>
      <w:widowControl w:val="0"/>
      <w:autoSpaceDE w:val="0"/>
      <w:spacing w:line="298" w:lineRule="exact"/>
      <w:ind w:firstLine="643"/>
      <w:jc w:val="both"/>
    </w:pPr>
  </w:style>
  <w:style w:type="paragraph" w:customStyle="1" w:styleId="Style35">
    <w:name w:val="Style35"/>
    <w:basedOn w:val="a"/>
    <w:rsid w:val="00F420E8"/>
    <w:pPr>
      <w:widowControl w:val="0"/>
      <w:autoSpaceDE w:val="0"/>
      <w:spacing w:line="314" w:lineRule="exact"/>
      <w:ind w:firstLine="691"/>
    </w:pPr>
  </w:style>
  <w:style w:type="paragraph" w:customStyle="1" w:styleId="2e">
    <w:name w:val="Обычный2"/>
    <w:basedOn w:val="a"/>
    <w:rsid w:val="00F420E8"/>
    <w:pPr>
      <w:spacing w:before="75" w:after="150"/>
      <w:ind w:left="60" w:right="60"/>
    </w:pPr>
    <w:rPr>
      <w:rFonts w:ascii="Verdana" w:hAnsi="Verdana" w:cs="Verdana"/>
      <w:color w:val="008000"/>
      <w:sz w:val="18"/>
      <w:szCs w:val="20"/>
    </w:rPr>
  </w:style>
  <w:style w:type="paragraph" w:customStyle="1" w:styleId="231">
    <w:name w:val="Основной текст 23"/>
    <w:basedOn w:val="a"/>
    <w:rsid w:val="00F420E8"/>
    <w:pPr>
      <w:overflowPunct w:val="0"/>
      <w:autoSpaceDE w:val="0"/>
      <w:ind w:firstLine="851"/>
      <w:jc w:val="both"/>
      <w:textAlignment w:val="baseline"/>
    </w:pPr>
    <w:rPr>
      <w:szCs w:val="20"/>
    </w:rPr>
  </w:style>
  <w:style w:type="paragraph" w:customStyle="1" w:styleId="--0">
    <w:name w:val="Концепция-заг-спис"/>
    <w:basedOn w:val="5"/>
    <w:rsid w:val="00F420E8"/>
    <w:pPr>
      <w:keepNext w:val="0"/>
      <w:spacing w:before="240" w:after="60"/>
      <w:jc w:val="center"/>
    </w:pPr>
    <w:rPr>
      <w:rFonts w:ascii="Arial" w:hAnsi="Arial" w:cs="Arial"/>
      <w:bCs/>
      <w:iCs/>
      <w:sz w:val="22"/>
      <w:szCs w:val="22"/>
    </w:rPr>
  </w:style>
  <w:style w:type="paragraph" w:customStyle="1" w:styleId="-0">
    <w:name w:val="Концепция-текст"/>
    <w:basedOn w:val="a"/>
    <w:rsid w:val="00F420E8"/>
    <w:pPr>
      <w:spacing w:before="120"/>
      <w:ind w:left="567" w:firstLine="709"/>
      <w:jc w:val="both"/>
    </w:pPr>
    <w:rPr>
      <w:rFonts w:cs="Arial"/>
      <w:color w:val="000000"/>
      <w:sz w:val="22"/>
      <w:szCs w:val="22"/>
    </w:rPr>
  </w:style>
  <w:style w:type="paragraph" w:customStyle="1" w:styleId="Iauiue">
    <w:name w:val="Iau?iue"/>
    <w:rsid w:val="00F420E8"/>
    <w:pPr>
      <w:suppressAutoHyphens/>
      <w:jc w:val="center"/>
    </w:pPr>
    <w:rPr>
      <w:lang w:eastAsia="hi-IN" w:bidi="hi-IN"/>
    </w:rPr>
  </w:style>
  <w:style w:type="paragraph" w:customStyle="1" w:styleId="consnormal0">
    <w:name w:val="consnormal"/>
    <w:basedOn w:val="a"/>
    <w:rsid w:val="00F420E8"/>
    <w:pPr>
      <w:spacing w:before="75" w:after="75"/>
      <w:ind w:firstLine="709"/>
      <w:jc w:val="both"/>
    </w:pPr>
    <w:rPr>
      <w:rFonts w:cs="Arial"/>
      <w:color w:val="000000"/>
      <w:sz w:val="20"/>
      <w:szCs w:val="20"/>
    </w:rPr>
  </w:style>
  <w:style w:type="paragraph" w:customStyle="1" w:styleId="afffff9">
    <w:name w:val="Стиль колонтикулов"/>
    <w:basedOn w:val="afffa"/>
    <w:rsid w:val="00F420E8"/>
    <w:pPr>
      <w:widowControl w:val="0"/>
      <w:autoSpaceDE w:val="0"/>
      <w:jc w:val="center"/>
    </w:pPr>
    <w:rPr>
      <w:rFonts w:ascii="Arial" w:hAnsi="Arial" w:cs="Arial"/>
      <w:i/>
      <w:iCs/>
      <w:color w:val="000000"/>
      <w:szCs w:val="26"/>
    </w:rPr>
  </w:style>
  <w:style w:type="paragraph" w:customStyle="1" w:styleId="ConsPlusNonformat">
    <w:name w:val="ConsPlusNonformat"/>
    <w:rsid w:val="00F420E8"/>
    <w:pPr>
      <w:widowControl w:val="0"/>
      <w:suppressAutoHyphens/>
      <w:autoSpaceDE w:val="0"/>
    </w:pPr>
    <w:rPr>
      <w:rFonts w:ascii="Courier New" w:hAnsi="Courier New" w:cs="Courier New"/>
      <w:lang w:eastAsia="hi-IN" w:bidi="hi-IN"/>
    </w:rPr>
  </w:style>
  <w:style w:type="paragraph" w:customStyle="1" w:styleId="WW-Default">
    <w:name w:val="WW-Default"/>
    <w:rsid w:val="00F420E8"/>
    <w:pPr>
      <w:suppressAutoHyphens/>
      <w:autoSpaceDE w:val="0"/>
    </w:pPr>
    <w:rPr>
      <w:rFonts w:ascii="Arial" w:hAnsi="Arial" w:cs="Arial"/>
      <w:color w:val="000000"/>
      <w:sz w:val="24"/>
      <w:szCs w:val="24"/>
      <w:lang w:eastAsia="hi-IN" w:bidi="hi-IN"/>
    </w:rPr>
  </w:style>
  <w:style w:type="paragraph" w:customStyle="1" w:styleId="Normal0">
    <w:name w:val="Normal Знак"/>
    <w:rsid w:val="00F420E8"/>
    <w:pPr>
      <w:suppressAutoHyphens/>
      <w:snapToGrid w:val="0"/>
    </w:pPr>
    <w:rPr>
      <w:lang w:eastAsia="hi-IN" w:bidi="hi-IN"/>
    </w:rPr>
  </w:style>
  <w:style w:type="paragraph" w:customStyle="1" w:styleId="Style7">
    <w:name w:val="Style7"/>
    <w:basedOn w:val="a"/>
    <w:rsid w:val="00F420E8"/>
    <w:pPr>
      <w:widowControl w:val="0"/>
      <w:autoSpaceDE w:val="0"/>
    </w:pPr>
    <w:rPr>
      <w:rFonts w:ascii="Arial" w:hAnsi="Arial" w:cs="Arial"/>
    </w:rPr>
  </w:style>
  <w:style w:type="paragraph" w:customStyle="1" w:styleId="2f">
    <w:name w:val="Текст2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text1">
    <w:name w:val="text1"/>
    <w:basedOn w:val="a"/>
    <w:rsid w:val="00F420E8"/>
    <w:pPr>
      <w:spacing w:before="280" w:after="280"/>
    </w:pPr>
  </w:style>
  <w:style w:type="paragraph" w:customStyle="1" w:styleId="127">
    <w:name w:val="127 см"/>
    <w:basedOn w:val="a"/>
    <w:next w:val="a"/>
    <w:rsid w:val="00F420E8"/>
    <w:pPr>
      <w:widowControl w:val="0"/>
      <w:autoSpaceDE w:val="0"/>
      <w:spacing w:before="120"/>
      <w:ind w:left="720"/>
      <w:jc w:val="both"/>
    </w:pPr>
    <w:rPr>
      <w:sz w:val="26"/>
      <w:szCs w:val="20"/>
    </w:rPr>
  </w:style>
  <w:style w:type="paragraph" w:customStyle="1" w:styleId="afffffa">
    <w:name w:val="Знак"/>
    <w:basedOn w:val="a"/>
    <w:rsid w:val="00F420E8"/>
    <w:pPr>
      <w:widowControl w:val="0"/>
      <w:spacing w:after="160" w:line="240" w:lineRule="exact"/>
      <w:ind w:firstLine="709"/>
      <w:jc w:val="right"/>
    </w:pPr>
    <w:rPr>
      <w:sz w:val="20"/>
      <w:szCs w:val="20"/>
      <w:lang w:val="en-GB"/>
    </w:rPr>
  </w:style>
  <w:style w:type="paragraph" w:customStyle="1" w:styleId="1oaenoiacia6">
    <w:name w:val="1oaenoiacia6"/>
    <w:basedOn w:val="a"/>
    <w:rsid w:val="00F420E8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</w:rPr>
  </w:style>
  <w:style w:type="paragraph" w:customStyle="1" w:styleId="Style2">
    <w:name w:val="Style2"/>
    <w:basedOn w:val="a"/>
    <w:rsid w:val="00F420E8"/>
    <w:pPr>
      <w:widowControl w:val="0"/>
      <w:autoSpaceDE w:val="0"/>
      <w:spacing w:line="279" w:lineRule="exact"/>
      <w:ind w:firstLine="475"/>
      <w:jc w:val="both"/>
    </w:pPr>
    <w:rPr>
      <w:rFonts w:ascii="Arial" w:hAnsi="Arial" w:cs="Arial"/>
    </w:rPr>
  </w:style>
  <w:style w:type="paragraph" w:customStyle="1" w:styleId="Style5">
    <w:name w:val="Style5"/>
    <w:basedOn w:val="a"/>
    <w:rsid w:val="00F420E8"/>
    <w:pPr>
      <w:widowControl w:val="0"/>
      <w:autoSpaceDE w:val="0"/>
      <w:spacing w:line="280" w:lineRule="exact"/>
      <w:jc w:val="both"/>
    </w:pPr>
    <w:rPr>
      <w:rFonts w:ascii="Arial" w:hAnsi="Arial" w:cs="Arial"/>
    </w:rPr>
  </w:style>
  <w:style w:type="paragraph" w:customStyle="1" w:styleId="Style49">
    <w:name w:val="Style49"/>
    <w:basedOn w:val="a"/>
    <w:rsid w:val="00F420E8"/>
    <w:pPr>
      <w:widowControl w:val="0"/>
      <w:autoSpaceDE w:val="0"/>
      <w:jc w:val="center"/>
    </w:pPr>
  </w:style>
  <w:style w:type="paragraph" w:customStyle="1" w:styleId="Style58">
    <w:name w:val="Style58"/>
    <w:basedOn w:val="a"/>
    <w:rsid w:val="00F420E8"/>
    <w:pPr>
      <w:widowControl w:val="0"/>
      <w:autoSpaceDE w:val="0"/>
      <w:jc w:val="center"/>
    </w:pPr>
  </w:style>
  <w:style w:type="paragraph" w:customStyle="1" w:styleId="Style78">
    <w:name w:val="Style78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85">
    <w:name w:val="Style85"/>
    <w:basedOn w:val="a"/>
    <w:rsid w:val="00F420E8"/>
    <w:pPr>
      <w:widowControl w:val="0"/>
      <w:autoSpaceDE w:val="0"/>
      <w:spacing w:line="226" w:lineRule="exact"/>
      <w:ind w:firstLine="384"/>
    </w:pPr>
  </w:style>
  <w:style w:type="paragraph" w:customStyle="1" w:styleId="Style88">
    <w:name w:val="Style88"/>
    <w:basedOn w:val="a"/>
    <w:rsid w:val="00F420E8"/>
    <w:pPr>
      <w:widowControl w:val="0"/>
      <w:autoSpaceDE w:val="0"/>
    </w:pPr>
  </w:style>
  <w:style w:type="paragraph" w:customStyle="1" w:styleId="Style89">
    <w:name w:val="Style89"/>
    <w:basedOn w:val="a"/>
    <w:rsid w:val="00F420E8"/>
    <w:pPr>
      <w:widowControl w:val="0"/>
      <w:autoSpaceDE w:val="0"/>
    </w:pPr>
  </w:style>
  <w:style w:type="paragraph" w:customStyle="1" w:styleId="Style30">
    <w:name w:val="Style30"/>
    <w:basedOn w:val="a"/>
    <w:rsid w:val="00F420E8"/>
    <w:pPr>
      <w:widowControl w:val="0"/>
      <w:autoSpaceDE w:val="0"/>
    </w:pPr>
  </w:style>
  <w:style w:type="paragraph" w:customStyle="1" w:styleId="Style53">
    <w:name w:val="Style53"/>
    <w:basedOn w:val="a"/>
    <w:rsid w:val="00F420E8"/>
    <w:pPr>
      <w:widowControl w:val="0"/>
      <w:autoSpaceDE w:val="0"/>
    </w:pPr>
  </w:style>
  <w:style w:type="paragraph" w:customStyle="1" w:styleId="Style80">
    <w:name w:val="Style80"/>
    <w:basedOn w:val="a"/>
    <w:rsid w:val="00F420E8"/>
    <w:pPr>
      <w:widowControl w:val="0"/>
      <w:autoSpaceDE w:val="0"/>
      <w:spacing w:line="216" w:lineRule="exact"/>
      <w:jc w:val="both"/>
    </w:pPr>
  </w:style>
  <w:style w:type="paragraph" w:customStyle="1" w:styleId="Style98">
    <w:name w:val="Style98"/>
    <w:basedOn w:val="a"/>
    <w:rsid w:val="00F420E8"/>
    <w:pPr>
      <w:widowControl w:val="0"/>
      <w:autoSpaceDE w:val="0"/>
    </w:pPr>
  </w:style>
  <w:style w:type="paragraph" w:customStyle="1" w:styleId="Style108">
    <w:name w:val="Style108"/>
    <w:basedOn w:val="a"/>
    <w:rsid w:val="00F420E8"/>
    <w:pPr>
      <w:widowControl w:val="0"/>
      <w:autoSpaceDE w:val="0"/>
    </w:pPr>
  </w:style>
  <w:style w:type="paragraph" w:customStyle="1" w:styleId="Style109">
    <w:name w:val="Style109"/>
    <w:basedOn w:val="a"/>
    <w:rsid w:val="00F420E8"/>
    <w:pPr>
      <w:widowControl w:val="0"/>
      <w:autoSpaceDE w:val="0"/>
    </w:pPr>
  </w:style>
  <w:style w:type="paragraph" w:customStyle="1" w:styleId="Style111">
    <w:name w:val="Style111"/>
    <w:basedOn w:val="a"/>
    <w:rsid w:val="00F420E8"/>
    <w:pPr>
      <w:widowControl w:val="0"/>
      <w:autoSpaceDE w:val="0"/>
      <w:spacing w:line="197" w:lineRule="exact"/>
    </w:pPr>
  </w:style>
  <w:style w:type="paragraph" w:customStyle="1" w:styleId="Style67">
    <w:name w:val="Style67"/>
    <w:basedOn w:val="a"/>
    <w:rsid w:val="00F420E8"/>
    <w:pPr>
      <w:widowControl w:val="0"/>
      <w:autoSpaceDE w:val="0"/>
      <w:spacing w:line="211" w:lineRule="exact"/>
      <w:ind w:hanging="269"/>
    </w:pPr>
  </w:style>
  <w:style w:type="paragraph" w:customStyle="1" w:styleId="Style102">
    <w:name w:val="Style102"/>
    <w:basedOn w:val="a"/>
    <w:rsid w:val="00F420E8"/>
    <w:pPr>
      <w:widowControl w:val="0"/>
      <w:autoSpaceDE w:val="0"/>
    </w:pPr>
  </w:style>
  <w:style w:type="paragraph" w:customStyle="1" w:styleId="Style86">
    <w:name w:val="Style86"/>
    <w:basedOn w:val="a"/>
    <w:rsid w:val="00F420E8"/>
    <w:pPr>
      <w:widowControl w:val="0"/>
      <w:autoSpaceDE w:val="0"/>
      <w:spacing w:line="365" w:lineRule="exact"/>
    </w:pPr>
  </w:style>
  <w:style w:type="paragraph" w:customStyle="1" w:styleId="Style104">
    <w:name w:val="Style104"/>
    <w:basedOn w:val="a"/>
    <w:rsid w:val="00F420E8"/>
    <w:pPr>
      <w:widowControl w:val="0"/>
      <w:autoSpaceDE w:val="0"/>
      <w:spacing w:line="218" w:lineRule="exact"/>
      <w:ind w:firstLine="494"/>
    </w:pPr>
  </w:style>
  <w:style w:type="paragraph" w:customStyle="1" w:styleId="Style105">
    <w:name w:val="Style105"/>
    <w:basedOn w:val="a"/>
    <w:rsid w:val="00F420E8"/>
    <w:pPr>
      <w:widowControl w:val="0"/>
      <w:autoSpaceDE w:val="0"/>
    </w:pPr>
  </w:style>
  <w:style w:type="paragraph" w:customStyle="1" w:styleId="Style45">
    <w:name w:val="Style45"/>
    <w:basedOn w:val="a"/>
    <w:rsid w:val="00F420E8"/>
    <w:pPr>
      <w:widowControl w:val="0"/>
      <w:autoSpaceDE w:val="0"/>
    </w:pPr>
  </w:style>
  <w:style w:type="paragraph" w:customStyle="1" w:styleId="Style79">
    <w:name w:val="Style79"/>
    <w:basedOn w:val="a"/>
    <w:rsid w:val="00F420E8"/>
    <w:pPr>
      <w:widowControl w:val="0"/>
      <w:autoSpaceDE w:val="0"/>
      <w:jc w:val="both"/>
    </w:pPr>
  </w:style>
  <w:style w:type="paragraph" w:customStyle="1" w:styleId="Style91">
    <w:name w:val="Style91"/>
    <w:basedOn w:val="a"/>
    <w:rsid w:val="00F420E8"/>
    <w:pPr>
      <w:widowControl w:val="0"/>
      <w:autoSpaceDE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rsid w:val="00F420E8"/>
    <w:pPr>
      <w:widowControl w:val="0"/>
      <w:autoSpaceDE w:val="0"/>
      <w:spacing w:line="317" w:lineRule="exact"/>
    </w:pPr>
  </w:style>
  <w:style w:type="paragraph" w:customStyle="1" w:styleId="Style61">
    <w:name w:val="Style61"/>
    <w:basedOn w:val="a"/>
    <w:rsid w:val="00F420E8"/>
    <w:pPr>
      <w:widowControl w:val="0"/>
      <w:autoSpaceDE w:val="0"/>
      <w:spacing w:line="317" w:lineRule="exact"/>
      <w:ind w:firstLine="696"/>
    </w:pPr>
  </w:style>
  <w:style w:type="paragraph" w:customStyle="1" w:styleId="Style87">
    <w:name w:val="Style87"/>
    <w:basedOn w:val="a"/>
    <w:rsid w:val="00F420E8"/>
    <w:pPr>
      <w:widowControl w:val="0"/>
      <w:autoSpaceDE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rsid w:val="00F420E8"/>
    <w:pPr>
      <w:widowControl w:val="0"/>
      <w:autoSpaceDE w:val="0"/>
      <w:spacing w:line="317" w:lineRule="exact"/>
      <w:jc w:val="both"/>
    </w:pPr>
  </w:style>
  <w:style w:type="paragraph" w:customStyle="1" w:styleId="Style13">
    <w:name w:val="Style13"/>
    <w:basedOn w:val="a"/>
    <w:rsid w:val="00F420E8"/>
    <w:pPr>
      <w:widowControl w:val="0"/>
      <w:autoSpaceDE w:val="0"/>
    </w:pPr>
  </w:style>
  <w:style w:type="paragraph" w:customStyle="1" w:styleId="Style50">
    <w:name w:val="Style50"/>
    <w:basedOn w:val="a"/>
    <w:rsid w:val="00F420E8"/>
    <w:pPr>
      <w:widowControl w:val="0"/>
      <w:autoSpaceDE w:val="0"/>
      <w:jc w:val="both"/>
    </w:pPr>
  </w:style>
  <w:style w:type="paragraph" w:customStyle="1" w:styleId="Style39">
    <w:name w:val="Style39"/>
    <w:basedOn w:val="a"/>
    <w:rsid w:val="00F420E8"/>
    <w:pPr>
      <w:widowControl w:val="0"/>
      <w:autoSpaceDE w:val="0"/>
    </w:pPr>
  </w:style>
  <w:style w:type="paragraph" w:customStyle="1" w:styleId="Style42">
    <w:name w:val="Style42"/>
    <w:basedOn w:val="a"/>
    <w:rsid w:val="00F420E8"/>
    <w:pPr>
      <w:widowControl w:val="0"/>
      <w:autoSpaceDE w:val="0"/>
    </w:pPr>
  </w:style>
  <w:style w:type="paragraph" w:customStyle="1" w:styleId="Style43">
    <w:name w:val="Style43"/>
    <w:basedOn w:val="a"/>
    <w:rsid w:val="00F420E8"/>
    <w:pPr>
      <w:widowControl w:val="0"/>
      <w:autoSpaceDE w:val="0"/>
    </w:pPr>
  </w:style>
  <w:style w:type="paragraph" w:customStyle="1" w:styleId="Style44">
    <w:name w:val="Style44"/>
    <w:basedOn w:val="a"/>
    <w:rsid w:val="00F420E8"/>
    <w:pPr>
      <w:widowControl w:val="0"/>
      <w:autoSpaceDE w:val="0"/>
      <w:spacing w:line="278" w:lineRule="exact"/>
    </w:pPr>
  </w:style>
  <w:style w:type="paragraph" w:customStyle="1" w:styleId="Style46">
    <w:name w:val="Style46"/>
    <w:basedOn w:val="a"/>
    <w:rsid w:val="00F420E8"/>
    <w:pPr>
      <w:widowControl w:val="0"/>
      <w:autoSpaceDE w:val="0"/>
    </w:pPr>
  </w:style>
  <w:style w:type="paragraph" w:customStyle="1" w:styleId="Style47">
    <w:name w:val="Style47"/>
    <w:basedOn w:val="a"/>
    <w:rsid w:val="00F420E8"/>
    <w:pPr>
      <w:widowControl w:val="0"/>
      <w:autoSpaceDE w:val="0"/>
      <w:spacing w:line="72" w:lineRule="exact"/>
      <w:jc w:val="center"/>
    </w:pPr>
  </w:style>
  <w:style w:type="paragraph" w:customStyle="1" w:styleId="Style52">
    <w:name w:val="Style52"/>
    <w:basedOn w:val="a"/>
    <w:rsid w:val="00F420E8"/>
    <w:pPr>
      <w:widowControl w:val="0"/>
      <w:autoSpaceDE w:val="0"/>
    </w:pPr>
  </w:style>
  <w:style w:type="paragraph" w:customStyle="1" w:styleId="Style54">
    <w:name w:val="Style54"/>
    <w:basedOn w:val="a"/>
    <w:rsid w:val="00F420E8"/>
    <w:pPr>
      <w:widowControl w:val="0"/>
      <w:autoSpaceDE w:val="0"/>
    </w:pPr>
  </w:style>
  <w:style w:type="paragraph" w:customStyle="1" w:styleId="Style55">
    <w:name w:val="Style55"/>
    <w:basedOn w:val="a"/>
    <w:rsid w:val="00F420E8"/>
    <w:pPr>
      <w:widowControl w:val="0"/>
      <w:autoSpaceDE w:val="0"/>
    </w:pPr>
  </w:style>
  <w:style w:type="paragraph" w:customStyle="1" w:styleId="Style56">
    <w:name w:val="Style56"/>
    <w:basedOn w:val="a"/>
    <w:rsid w:val="00F420E8"/>
    <w:pPr>
      <w:widowControl w:val="0"/>
      <w:autoSpaceDE w:val="0"/>
    </w:pPr>
  </w:style>
  <w:style w:type="paragraph" w:customStyle="1" w:styleId="Style57">
    <w:name w:val="Style57"/>
    <w:basedOn w:val="a"/>
    <w:rsid w:val="00F420E8"/>
    <w:pPr>
      <w:widowControl w:val="0"/>
      <w:autoSpaceDE w:val="0"/>
    </w:pPr>
  </w:style>
  <w:style w:type="paragraph" w:customStyle="1" w:styleId="Style1000">
    <w:name w:val="Style100"/>
    <w:basedOn w:val="a"/>
    <w:rsid w:val="00F420E8"/>
    <w:pPr>
      <w:widowControl w:val="0"/>
      <w:autoSpaceDE w:val="0"/>
      <w:spacing w:line="322" w:lineRule="exact"/>
    </w:pPr>
  </w:style>
  <w:style w:type="paragraph" w:customStyle="1" w:styleId="Style101">
    <w:name w:val="Style101"/>
    <w:basedOn w:val="a"/>
    <w:rsid w:val="00F420E8"/>
    <w:pPr>
      <w:widowControl w:val="0"/>
      <w:autoSpaceDE w:val="0"/>
      <w:spacing w:line="326" w:lineRule="exact"/>
    </w:pPr>
  </w:style>
  <w:style w:type="paragraph" w:customStyle="1" w:styleId="Style107">
    <w:name w:val="Style107"/>
    <w:basedOn w:val="a"/>
    <w:rsid w:val="00F420E8"/>
    <w:pPr>
      <w:widowControl w:val="0"/>
      <w:autoSpaceDE w:val="0"/>
    </w:pPr>
  </w:style>
  <w:style w:type="paragraph" w:customStyle="1" w:styleId="Style25">
    <w:name w:val="Style25"/>
    <w:basedOn w:val="a"/>
    <w:rsid w:val="00F420E8"/>
    <w:pPr>
      <w:widowControl w:val="0"/>
      <w:autoSpaceDE w:val="0"/>
    </w:pPr>
  </w:style>
  <w:style w:type="paragraph" w:customStyle="1" w:styleId="Style26">
    <w:name w:val="Style26"/>
    <w:basedOn w:val="a"/>
    <w:rsid w:val="00F420E8"/>
    <w:pPr>
      <w:widowControl w:val="0"/>
      <w:autoSpaceDE w:val="0"/>
    </w:pPr>
  </w:style>
  <w:style w:type="paragraph" w:customStyle="1" w:styleId="Style27">
    <w:name w:val="Style27"/>
    <w:basedOn w:val="a"/>
    <w:rsid w:val="00F420E8"/>
    <w:pPr>
      <w:widowControl w:val="0"/>
      <w:autoSpaceDE w:val="0"/>
      <w:spacing w:line="235" w:lineRule="exact"/>
      <w:jc w:val="center"/>
    </w:pPr>
  </w:style>
  <w:style w:type="paragraph" w:customStyle="1" w:styleId="Style31">
    <w:name w:val="Style31"/>
    <w:basedOn w:val="a"/>
    <w:rsid w:val="00F420E8"/>
    <w:pPr>
      <w:widowControl w:val="0"/>
      <w:autoSpaceDE w:val="0"/>
    </w:pPr>
  </w:style>
  <w:style w:type="paragraph" w:customStyle="1" w:styleId="Style32">
    <w:name w:val="Style32"/>
    <w:basedOn w:val="a"/>
    <w:rsid w:val="00F420E8"/>
    <w:pPr>
      <w:widowControl w:val="0"/>
      <w:autoSpaceDE w:val="0"/>
      <w:spacing w:line="211" w:lineRule="exact"/>
    </w:pPr>
  </w:style>
  <w:style w:type="paragraph" w:customStyle="1" w:styleId="Style33">
    <w:name w:val="Style33"/>
    <w:basedOn w:val="a"/>
    <w:rsid w:val="00F420E8"/>
    <w:pPr>
      <w:widowControl w:val="0"/>
      <w:autoSpaceDE w:val="0"/>
      <w:spacing w:line="211" w:lineRule="exact"/>
      <w:jc w:val="center"/>
    </w:pPr>
  </w:style>
  <w:style w:type="paragraph" w:customStyle="1" w:styleId="Style34">
    <w:name w:val="Style34"/>
    <w:basedOn w:val="a"/>
    <w:rsid w:val="00F420E8"/>
    <w:pPr>
      <w:widowControl w:val="0"/>
      <w:autoSpaceDE w:val="0"/>
      <w:jc w:val="center"/>
    </w:pPr>
  </w:style>
  <w:style w:type="paragraph" w:customStyle="1" w:styleId="Style59">
    <w:name w:val="Style59"/>
    <w:basedOn w:val="a"/>
    <w:rsid w:val="00F420E8"/>
    <w:pPr>
      <w:widowControl w:val="0"/>
      <w:autoSpaceDE w:val="0"/>
    </w:pPr>
  </w:style>
  <w:style w:type="paragraph" w:customStyle="1" w:styleId="Style600">
    <w:name w:val="Style60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62">
    <w:name w:val="Style62"/>
    <w:basedOn w:val="a"/>
    <w:rsid w:val="00F420E8"/>
    <w:pPr>
      <w:widowControl w:val="0"/>
      <w:autoSpaceDE w:val="0"/>
      <w:spacing w:line="130" w:lineRule="exact"/>
      <w:ind w:firstLine="1579"/>
    </w:pPr>
  </w:style>
  <w:style w:type="paragraph" w:customStyle="1" w:styleId="Style63">
    <w:name w:val="Style63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64">
    <w:name w:val="Style64"/>
    <w:basedOn w:val="a"/>
    <w:rsid w:val="00F420E8"/>
    <w:pPr>
      <w:widowControl w:val="0"/>
      <w:autoSpaceDE w:val="0"/>
      <w:spacing w:line="302" w:lineRule="exact"/>
      <w:jc w:val="center"/>
    </w:pPr>
  </w:style>
  <w:style w:type="paragraph" w:customStyle="1" w:styleId="Style65">
    <w:name w:val="Style65"/>
    <w:basedOn w:val="a"/>
    <w:rsid w:val="00F420E8"/>
    <w:pPr>
      <w:widowControl w:val="0"/>
      <w:autoSpaceDE w:val="0"/>
    </w:pPr>
  </w:style>
  <w:style w:type="paragraph" w:customStyle="1" w:styleId="Style66">
    <w:name w:val="Style66"/>
    <w:basedOn w:val="a"/>
    <w:rsid w:val="00F420E8"/>
    <w:pPr>
      <w:widowControl w:val="0"/>
      <w:autoSpaceDE w:val="0"/>
      <w:spacing w:line="240" w:lineRule="exact"/>
    </w:pPr>
  </w:style>
  <w:style w:type="paragraph" w:customStyle="1" w:styleId="Style68">
    <w:name w:val="Style68"/>
    <w:basedOn w:val="a"/>
    <w:rsid w:val="00F420E8"/>
    <w:pPr>
      <w:widowControl w:val="0"/>
      <w:autoSpaceDE w:val="0"/>
    </w:pPr>
  </w:style>
  <w:style w:type="paragraph" w:customStyle="1" w:styleId="Style69">
    <w:name w:val="Style69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70">
    <w:name w:val="Style70"/>
    <w:basedOn w:val="a"/>
    <w:rsid w:val="00F420E8"/>
    <w:pPr>
      <w:widowControl w:val="0"/>
      <w:autoSpaceDE w:val="0"/>
    </w:pPr>
  </w:style>
  <w:style w:type="paragraph" w:customStyle="1" w:styleId="Style71">
    <w:name w:val="Style71"/>
    <w:basedOn w:val="a"/>
    <w:rsid w:val="00F420E8"/>
    <w:pPr>
      <w:widowControl w:val="0"/>
      <w:autoSpaceDE w:val="0"/>
      <w:spacing w:line="216" w:lineRule="exact"/>
      <w:ind w:firstLine="192"/>
    </w:pPr>
  </w:style>
  <w:style w:type="paragraph" w:styleId="2f0">
    <w:name w:val="Quote"/>
    <w:basedOn w:val="a"/>
    <w:next w:val="a"/>
    <w:qFormat/>
    <w:rsid w:val="00F420E8"/>
    <w:rPr>
      <w:rFonts w:ascii="Calibri" w:hAnsi="Calibri" w:cs="Calibri"/>
      <w:i/>
      <w:lang w:val="en-US" w:eastAsia="en-US" w:bidi="en-US"/>
    </w:rPr>
  </w:style>
  <w:style w:type="paragraph" w:styleId="afffffb">
    <w:name w:val="Intense Quote"/>
    <w:basedOn w:val="a"/>
    <w:next w:val="a"/>
    <w:qFormat/>
    <w:rsid w:val="00F420E8"/>
    <w:pPr>
      <w:ind w:left="720" w:right="720"/>
    </w:pPr>
    <w:rPr>
      <w:rFonts w:ascii="Calibri" w:hAnsi="Calibri" w:cs="Calibri"/>
      <w:b/>
      <w:i/>
      <w:szCs w:val="22"/>
      <w:lang w:val="en-US" w:eastAsia="en-US" w:bidi="en-US"/>
    </w:rPr>
  </w:style>
  <w:style w:type="paragraph" w:customStyle="1" w:styleId="Style20">
    <w:name w:val="Style20"/>
    <w:basedOn w:val="a"/>
    <w:rsid w:val="00F420E8"/>
    <w:pPr>
      <w:widowControl w:val="0"/>
      <w:autoSpaceDE w:val="0"/>
      <w:spacing w:line="221" w:lineRule="exact"/>
      <w:jc w:val="center"/>
    </w:pPr>
  </w:style>
  <w:style w:type="paragraph" w:customStyle="1" w:styleId="Style21">
    <w:name w:val="Style21"/>
    <w:basedOn w:val="a"/>
    <w:rsid w:val="00F420E8"/>
    <w:pPr>
      <w:widowControl w:val="0"/>
      <w:autoSpaceDE w:val="0"/>
      <w:spacing w:line="245" w:lineRule="exact"/>
    </w:pPr>
  </w:style>
  <w:style w:type="paragraph" w:customStyle="1" w:styleId="Style22">
    <w:name w:val="Style22"/>
    <w:basedOn w:val="a"/>
    <w:rsid w:val="00F420E8"/>
    <w:pPr>
      <w:widowControl w:val="0"/>
      <w:autoSpaceDE w:val="0"/>
      <w:spacing w:line="235" w:lineRule="exact"/>
    </w:pPr>
  </w:style>
  <w:style w:type="paragraph" w:customStyle="1" w:styleId="Style15">
    <w:name w:val="Style15"/>
    <w:basedOn w:val="a"/>
    <w:rsid w:val="00F420E8"/>
    <w:pPr>
      <w:widowControl w:val="0"/>
      <w:autoSpaceDE w:val="0"/>
    </w:pPr>
  </w:style>
  <w:style w:type="paragraph" w:customStyle="1" w:styleId="Style16">
    <w:name w:val="Style16"/>
    <w:basedOn w:val="a"/>
    <w:rsid w:val="00F420E8"/>
    <w:pPr>
      <w:widowControl w:val="0"/>
      <w:autoSpaceDE w:val="0"/>
    </w:pPr>
  </w:style>
  <w:style w:type="paragraph" w:customStyle="1" w:styleId="Style19">
    <w:name w:val="Style19"/>
    <w:basedOn w:val="a"/>
    <w:rsid w:val="00F420E8"/>
    <w:pPr>
      <w:widowControl w:val="0"/>
      <w:autoSpaceDE w:val="0"/>
      <w:spacing w:line="202" w:lineRule="exact"/>
      <w:jc w:val="center"/>
    </w:pPr>
  </w:style>
  <w:style w:type="paragraph" w:customStyle="1" w:styleId="Style17">
    <w:name w:val="Style17"/>
    <w:basedOn w:val="a"/>
    <w:rsid w:val="00F420E8"/>
    <w:pPr>
      <w:widowControl w:val="0"/>
      <w:autoSpaceDE w:val="0"/>
    </w:pPr>
  </w:style>
  <w:style w:type="paragraph" w:customStyle="1" w:styleId="Style9">
    <w:name w:val="Style9"/>
    <w:basedOn w:val="a"/>
    <w:rsid w:val="00F420E8"/>
    <w:pPr>
      <w:widowControl w:val="0"/>
      <w:autoSpaceDE w:val="0"/>
      <w:spacing w:line="221" w:lineRule="exact"/>
      <w:jc w:val="both"/>
    </w:pPr>
  </w:style>
  <w:style w:type="paragraph" w:styleId="afffffc">
    <w:name w:val="Revision"/>
    <w:rsid w:val="00F420E8"/>
    <w:pPr>
      <w:suppressAutoHyphens/>
    </w:pPr>
    <w:rPr>
      <w:color w:val="000000"/>
      <w:sz w:val="24"/>
      <w:szCs w:val="26"/>
      <w:lang w:eastAsia="hi-IN" w:bidi="hi-IN"/>
    </w:rPr>
  </w:style>
  <w:style w:type="paragraph" w:customStyle="1" w:styleId="Style3">
    <w:name w:val="Style3"/>
    <w:basedOn w:val="a"/>
    <w:rsid w:val="00F420E8"/>
    <w:pPr>
      <w:widowControl w:val="0"/>
      <w:autoSpaceDE w:val="0"/>
      <w:spacing w:line="163" w:lineRule="exact"/>
      <w:jc w:val="both"/>
    </w:pPr>
  </w:style>
  <w:style w:type="paragraph" w:customStyle="1" w:styleId="Style75">
    <w:name w:val="Style75"/>
    <w:basedOn w:val="a"/>
    <w:rsid w:val="00F420E8"/>
    <w:pPr>
      <w:widowControl w:val="0"/>
      <w:autoSpaceDE w:val="0"/>
      <w:spacing w:line="218" w:lineRule="exact"/>
      <w:ind w:firstLine="374"/>
      <w:jc w:val="both"/>
    </w:pPr>
  </w:style>
  <w:style w:type="paragraph" w:customStyle="1" w:styleId="00">
    <w:name w:val="КК0"/>
    <w:basedOn w:val="a"/>
    <w:rsid w:val="00F420E8"/>
    <w:pPr>
      <w:spacing w:before="120" w:after="120"/>
      <w:ind w:firstLine="709"/>
      <w:jc w:val="both"/>
    </w:pPr>
    <w:rPr>
      <w:sz w:val="26"/>
      <w:szCs w:val="26"/>
    </w:rPr>
  </w:style>
  <w:style w:type="paragraph" w:customStyle="1" w:styleId="Style82">
    <w:name w:val="Style82"/>
    <w:basedOn w:val="a"/>
    <w:rsid w:val="00F420E8"/>
    <w:pPr>
      <w:widowControl w:val="0"/>
      <w:autoSpaceDE w:val="0"/>
      <w:spacing w:line="698" w:lineRule="exact"/>
      <w:ind w:hanging="65"/>
    </w:pPr>
  </w:style>
  <w:style w:type="paragraph" w:customStyle="1" w:styleId="Style84">
    <w:name w:val="Style84"/>
    <w:basedOn w:val="a"/>
    <w:rsid w:val="00F420E8"/>
    <w:pPr>
      <w:widowControl w:val="0"/>
      <w:autoSpaceDE w:val="0"/>
      <w:spacing w:line="194" w:lineRule="exact"/>
      <w:jc w:val="right"/>
    </w:pPr>
  </w:style>
  <w:style w:type="paragraph" w:customStyle="1" w:styleId="afffffd">
    <w:name w:val="табл_строка"/>
    <w:basedOn w:val="afff7"/>
    <w:rsid w:val="00F420E8"/>
    <w:pPr>
      <w:widowControl/>
      <w:suppressAutoHyphens w:val="0"/>
      <w:autoSpaceDE/>
      <w:spacing w:before="120" w:after="0"/>
      <w:jc w:val="center"/>
    </w:pPr>
    <w:rPr>
      <w:color w:val="auto"/>
      <w:szCs w:val="20"/>
    </w:rPr>
  </w:style>
  <w:style w:type="paragraph" w:customStyle="1" w:styleId="afffffe">
    <w:name w:val="Основной текст продолжение"/>
    <w:basedOn w:val="afff7"/>
    <w:next w:val="afff7"/>
    <w:rsid w:val="00F420E8"/>
    <w:pPr>
      <w:widowControl/>
      <w:suppressAutoHyphens w:val="0"/>
      <w:autoSpaceDE/>
      <w:spacing w:before="120" w:after="0"/>
    </w:pPr>
    <w:rPr>
      <w:color w:val="auto"/>
      <w:szCs w:val="20"/>
    </w:rPr>
  </w:style>
  <w:style w:type="paragraph" w:customStyle="1" w:styleId="xl74">
    <w:name w:val="xl7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F420E8"/>
    <w:pPr>
      <w:spacing w:before="280" w:after="280"/>
      <w:ind w:firstLine="709"/>
      <w:jc w:val="both"/>
    </w:pPr>
  </w:style>
  <w:style w:type="paragraph" w:customStyle="1" w:styleId="xl83">
    <w:name w:val="xl83"/>
    <w:basedOn w:val="a"/>
    <w:rsid w:val="00F420E8"/>
    <w:pPr>
      <w:spacing w:before="280" w:after="280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F420E8"/>
    <w:pPr>
      <w:spacing w:before="280" w:after="280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F420E8"/>
    <w:pPr>
      <w:spacing w:before="280" w:after="280"/>
      <w:ind w:firstLine="709"/>
      <w:jc w:val="both"/>
    </w:pPr>
  </w:style>
  <w:style w:type="paragraph" w:customStyle="1" w:styleId="xl91">
    <w:name w:val="xl91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F420E8"/>
    <w:pPr>
      <w:spacing w:before="280" w:after="280"/>
      <w:ind w:firstLine="709"/>
      <w:jc w:val="both"/>
    </w:pPr>
  </w:style>
  <w:style w:type="paragraph" w:customStyle="1" w:styleId="xl93">
    <w:name w:val="xl93"/>
    <w:basedOn w:val="a"/>
    <w:rsid w:val="00F420E8"/>
    <w:pPr>
      <w:spacing w:before="280" w:after="280"/>
      <w:ind w:firstLine="709"/>
      <w:jc w:val="both"/>
    </w:pPr>
  </w:style>
  <w:style w:type="paragraph" w:customStyle="1" w:styleId="xl94">
    <w:name w:val="xl94"/>
    <w:basedOn w:val="a"/>
    <w:rsid w:val="00F420E8"/>
    <w:pPr>
      <w:spacing w:before="280" w:after="280"/>
      <w:ind w:firstLine="709"/>
      <w:jc w:val="both"/>
    </w:pPr>
  </w:style>
  <w:style w:type="paragraph" w:customStyle="1" w:styleId="xl95">
    <w:name w:val="xl95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F420E8"/>
    <w:pPr>
      <w:spacing w:before="280" w:after="280"/>
      <w:ind w:firstLine="709"/>
      <w:jc w:val="both"/>
    </w:pPr>
  </w:style>
  <w:style w:type="paragraph" w:customStyle="1" w:styleId="xl97">
    <w:name w:val="xl97"/>
    <w:basedOn w:val="a"/>
    <w:rsid w:val="00F420E8"/>
    <w:pPr>
      <w:spacing w:before="280" w:after="280"/>
      <w:ind w:firstLine="709"/>
      <w:jc w:val="center"/>
    </w:pPr>
  </w:style>
  <w:style w:type="paragraph" w:customStyle="1" w:styleId="xl98">
    <w:name w:val="xl9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F420E8"/>
    <w:pPr>
      <w:spacing w:before="280" w:after="280"/>
      <w:ind w:firstLine="709"/>
      <w:jc w:val="both"/>
    </w:pPr>
  </w:style>
  <w:style w:type="paragraph" w:customStyle="1" w:styleId="xl100">
    <w:name w:val="xl100"/>
    <w:basedOn w:val="a"/>
    <w:rsid w:val="00F420E8"/>
    <w:pPr>
      <w:spacing w:before="280" w:after="280"/>
      <w:ind w:firstLine="709"/>
      <w:jc w:val="center"/>
    </w:pPr>
  </w:style>
  <w:style w:type="paragraph" w:customStyle="1" w:styleId="xl101">
    <w:name w:val="xl10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F420E8"/>
    <w:pPr>
      <w:spacing w:before="280" w:after="280"/>
      <w:ind w:firstLine="709"/>
      <w:jc w:val="center"/>
    </w:pPr>
  </w:style>
  <w:style w:type="paragraph" w:customStyle="1" w:styleId="xl105">
    <w:name w:val="xl105"/>
    <w:basedOn w:val="a"/>
    <w:rsid w:val="00F420E8"/>
    <w:pPr>
      <w:spacing w:before="280" w:after="280"/>
      <w:ind w:firstLine="709"/>
      <w:jc w:val="both"/>
    </w:pPr>
  </w:style>
  <w:style w:type="paragraph" w:customStyle="1" w:styleId="xl106">
    <w:name w:val="xl106"/>
    <w:basedOn w:val="a"/>
    <w:rsid w:val="00F420E8"/>
    <w:pPr>
      <w:spacing w:before="280" w:after="280"/>
      <w:ind w:firstLine="709"/>
      <w:jc w:val="both"/>
    </w:pPr>
  </w:style>
  <w:style w:type="paragraph" w:customStyle="1" w:styleId="xl107">
    <w:name w:val="xl10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46">
    <w:name w:val="Название4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47">
    <w:name w:val="Указатель4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36">
    <w:name w:val="Название3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37">
    <w:name w:val="Указатель3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ConsPlusCell">
    <w:name w:val="ConsPlusCell"/>
    <w:rsid w:val="00F420E8"/>
    <w:pPr>
      <w:widowControl w:val="0"/>
      <w:suppressAutoHyphens/>
      <w:autoSpaceDE w:val="0"/>
      <w:ind w:firstLine="709"/>
      <w:jc w:val="both"/>
    </w:pPr>
    <w:rPr>
      <w:rFonts w:ascii="Arial" w:hAnsi="Arial" w:cs="Arial"/>
      <w:lang w:eastAsia="hi-IN" w:bidi="hi-IN"/>
    </w:rPr>
  </w:style>
  <w:style w:type="paragraph" w:customStyle="1" w:styleId="affffff">
    <w:name w:val="Таблица"/>
    <w:basedOn w:val="a"/>
    <w:rsid w:val="00F420E8"/>
    <w:pPr>
      <w:widowControl w:val="0"/>
      <w:spacing w:before="20"/>
    </w:pPr>
    <w:rPr>
      <w:kern w:val="1"/>
      <w:sz w:val="18"/>
    </w:rPr>
  </w:style>
  <w:style w:type="paragraph" w:customStyle="1" w:styleId="2f1">
    <w:name w:val="заголовок 2"/>
    <w:basedOn w:val="a"/>
    <w:next w:val="a"/>
    <w:rsid w:val="00F420E8"/>
    <w:pPr>
      <w:keepNext/>
      <w:spacing w:before="120"/>
    </w:pPr>
    <w:rPr>
      <w:b/>
      <w:i/>
      <w:smallCaps/>
    </w:rPr>
  </w:style>
  <w:style w:type="paragraph" w:customStyle="1" w:styleId="NormalArial1272">
    <w:name w:val="Стиль Normal + Arial по ширине Первая строка:  1.27 см Перед:  2..."/>
    <w:basedOn w:val="1f"/>
    <w:rsid w:val="00F420E8"/>
    <w:pPr>
      <w:suppressAutoHyphens w:val="0"/>
      <w:spacing w:before="40" w:after="40" w:line="240" w:lineRule="auto"/>
      <w:ind w:left="0" w:firstLine="567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Normal10">
    <w:name w:val="Normal1"/>
    <w:rsid w:val="00F420E8"/>
    <w:pPr>
      <w:suppressAutoHyphens/>
      <w:spacing w:before="20" w:after="20"/>
      <w:ind w:firstLine="454"/>
      <w:jc w:val="both"/>
    </w:pPr>
    <w:rPr>
      <w:lang w:eastAsia="hi-IN" w:bidi="hi-IN"/>
    </w:rPr>
  </w:style>
  <w:style w:type="paragraph" w:customStyle="1" w:styleId="213">
    <w:name w:val="Заголовок 21"/>
    <w:basedOn w:val="1f"/>
    <w:next w:val="1f"/>
    <w:rsid w:val="00F420E8"/>
    <w:pPr>
      <w:keepNext/>
      <w:widowControl/>
      <w:spacing w:line="360" w:lineRule="auto"/>
      <w:ind w:left="1276" w:hanging="425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312">
    <w:name w:val="Заголовок 31"/>
    <w:basedOn w:val="1f"/>
    <w:next w:val="1f"/>
    <w:rsid w:val="00F420E8"/>
    <w:pPr>
      <w:keepNext/>
      <w:widowControl/>
      <w:suppressAutoHyphens w:val="0"/>
      <w:spacing w:line="360" w:lineRule="auto"/>
      <w:ind w:firstLine="851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110">
    <w:name w:val="Заголовок 11"/>
    <w:basedOn w:val="1f"/>
    <w:next w:val="1f"/>
    <w:rsid w:val="00F420E8"/>
    <w:pPr>
      <w:suppressAutoHyphens w:val="0"/>
      <w:spacing w:before="240" w:after="60" w:line="240" w:lineRule="auto"/>
      <w:ind w:left="0" w:firstLine="0"/>
      <w:jc w:val="left"/>
    </w:pPr>
    <w:rPr>
      <w:rFonts w:ascii="Arial" w:eastAsia="Times New Roman" w:hAnsi="Arial" w:cs="Arial"/>
      <w:b/>
      <w:color w:val="auto"/>
      <w:kern w:val="1"/>
      <w:sz w:val="32"/>
      <w:szCs w:val="20"/>
    </w:rPr>
  </w:style>
  <w:style w:type="paragraph" w:customStyle="1" w:styleId="affffff0">
    <w:name w:val="НАЗВАНИЕ КК"/>
    <w:basedOn w:val="a"/>
    <w:rsid w:val="00F420E8"/>
    <w:pPr>
      <w:jc w:val="center"/>
    </w:pPr>
    <w:rPr>
      <w:b/>
      <w:sz w:val="28"/>
      <w:szCs w:val="28"/>
    </w:rPr>
  </w:style>
  <w:style w:type="paragraph" w:customStyle="1" w:styleId="citata">
    <w:name w:val="citata"/>
    <w:basedOn w:val="a"/>
    <w:rsid w:val="00F420E8"/>
    <w:pPr>
      <w:spacing w:before="280" w:after="280"/>
    </w:pPr>
  </w:style>
  <w:style w:type="paragraph" w:customStyle="1" w:styleId="Normal10-02">
    <w:name w:val="Normal + 10 пт полужирный По центру Слева:  -02 см Справ... Знак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1fb">
    <w:name w:val="Верхний колонтитул1"/>
    <w:basedOn w:val="a"/>
    <w:rsid w:val="00F420E8"/>
    <w:rPr>
      <w:rFonts w:ascii="Arial" w:hAnsi="Arial" w:cs="Arial"/>
      <w:position w:val="6"/>
    </w:rPr>
  </w:style>
  <w:style w:type="paragraph" w:customStyle="1" w:styleId="221">
    <w:name w:val="Основной текст с отступом 22"/>
    <w:basedOn w:val="a"/>
    <w:rsid w:val="00F420E8"/>
    <w:pPr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customStyle="1" w:styleId="Normal10-020">
    <w:name w:val="Normal + 10 пт полужирный По центру Слева:  -02 см Справ...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S0">
    <w:name w:val="S_Обычный"/>
    <w:basedOn w:val="a"/>
    <w:rsid w:val="00F420E8"/>
    <w:pPr>
      <w:spacing w:line="360" w:lineRule="auto"/>
      <w:ind w:firstLine="709"/>
      <w:jc w:val="both"/>
    </w:pPr>
  </w:style>
  <w:style w:type="paragraph" w:styleId="z-1">
    <w:name w:val="HTML Top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customStyle="1" w:styleId="2f2">
    <w:name w:val="Знак Знак Знак Знак Знак Знак Знак Знак Знак Знак Знак Знак Знак Знак Знак Знак Знак Знак Знак Знак Знак2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western">
    <w:name w:val="western"/>
    <w:basedOn w:val="a"/>
    <w:rsid w:val="00F420E8"/>
    <w:pPr>
      <w:spacing w:before="280" w:after="115" w:line="276" w:lineRule="auto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2f3">
    <w:name w:val="Знак2 Знак Знак Знак Знак Знак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2f4">
    <w:name w:val="Красная строка2"/>
    <w:basedOn w:val="a"/>
    <w:rsid w:val="00F420E8"/>
    <w:pPr>
      <w:spacing w:after="120"/>
      <w:ind w:firstLine="210"/>
      <w:jc w:val="center"/>
    </w:pPr>
    <w:rPr>
      <w:color w:val="000000"/>
    </w:rPr>
  </w:style>
  <w:style w:type="paragraph" w:customStyle="1" w:styleId="Normal10-0220">
    <w:name w:val="Стиль Normal + 10 пт полужирный По центру Слева:  -02 см Справ...2"/>
    <w:basedOn w:val="a"/>
    <w:rsid w:val="00F420E8"/>
    <w:pPr>
      <w:snapToGrid w:val="0"/>
      <w:ind w:left="-113" w:right="-113"/>
      <w:jc w:val="center"/>
    </w:pPr>
    <w:rPr>
      <w:b/>
      <w:bCs/>
      <w:sz w:val="20"/>
      <w:szCs w:val="20"/>
    </w:rPr>
  </w:style>
  <w:style w:type="paragraph" w:customStyle="1" w:styleId="prevnext">
    <w:name w:val="prevnext"/>
    <w:basedOn w:val="a"/>
    <w:rsid w:val="00F420E8"/>
    <w:pPr>
      <w:spacing w:before="280" w:after="280"/>
      <w:jc w:val="center"/>
    </w:pPr>
  </w:style>
  <w:style w:type="paragraph" w:customStyle="1" w:styleId="headertext">
    <w:name w:val="headertext"/>
    <w:basedOn w:val="a"/>
    <w:rsid w:val="00F420E8"/>
    <w:pPr>
      <w:spacing w:before="280" w:after="280"/>
      <w:jc w:val="center"/>
    </w:pPr>
  </w:style>
  <w:style w:type="paragraph" w:customStyle="1" w:styleId="formattext">
    <w:name w:val="formattext"/>
    <w:basedOn w:val="a"/>
    <w:rsid w:val="00F420E8"/>
    <w:pPr>
      <w:spacing w:before="280" w:after="280"/>
      <w:jc w:val="center"/>
    </w:pPr>
  </w:style>
  <w:style w:type="paragraph" w:customStyle="1" w:styleId="1200">
    <w:name w:val="1_Титул20_разряд"/>
    <w:basedOn w:val="1"/>
    <w:rsid w:val="00F420E8"/>
    <w:pPr>
      <w:tabs>
        <w:tab w:val="clear" w:pos="0"/>
      </w:tabs>
      <w:suppressAutoHyphens w:val="0"/>
      <w:spacing w:before="0" w:after="0"/>
      <w:ind w:left="-113" w:right="-113"/>
    </w:pPr>
    <w:rPr>
      <w:rFonts w:ascii="Arial" w:eastAsia="Arial Unicode MS" w:hAnsi="Arial" w:cs="Arial"/>
      <w:color w:val="auto"/>
      <w:sz w:val="40"/>
      <w:szCs w:val="24"/>
    </w:rPr>
  </w:style>
  <w:style w:type="paragraph" w:customStyle="1" w:styleId="112">
    <w:name w:val="1_титул12"/>
    <w:basedOn w:val="affff"/>
    <w:rsid w:val="00F420E8"/>
    <w:pPr>
      <w:widowControl/>
      <w:suppressAutoHyphens w:val="0"/>
      <w:autoSpaceDE/>
      <w:spacing w:after="0"/>
      <w:ind w:left="0" w:right="-113"/>
      <w:jc w:val="center"/>
    </w:pPr>
    <w:rPr>
      <w:rFonts w:ascii="Arial" w:eastAsia="Calibri" w:hAnsi="Arial" w:cs="Arial"/>
      <w:color w:val="auto"/>
      <w:szCs w:val="24"/>
    </w:rPr>
  </w:style>
  <w:style w:type="paragraph" w:customStyle="1" w:styleId="1fc">
    <w:name w:val="Абзац списка1"/>
    <w:basedOn w:val="a"/>
    <w:rsid w:val="00F420E8"/>
    <w:pPr>
      <w:spacing w:line="192" w:lineRule="auto"/>
      <w:ind w:left="720" w:right="-113"/>
      <w:jc w:val="center"/>
    </w:pPr>
    <w:rPr>
      <w:rFonts w:ascii="Calibri" w:hAnsi="Calibri" w:cs="Calibri"/>
      <w:sz w:val="22"/>
      <w:szCs w:val="22"/>
    </w:rPr>
  </w:style>
  <w:style w:type="paragraph" w:customStyle="1" w:styleId="72">
    <w:name w:val="Обычный7"/>
    <w:next w:val="a"/>
    <w:rsid w:val="00F420E8"/>
    <w:pPr>
      <w:suppressAutoHyphens/>
      <w:jc w:val="center"/>
    </w:pPr>
    <w:rPr>
      <w:rFonts w:eastAsia="Calibri"/>
      <w:lang w:eastAsia="hi-IN" w:bidi="hi-IN"/>
    </w:rPr>
  </w:style>
  <w:style w:type="paragraph" w:customStyle="1" w:styleId="2f5">
    <w:name w:val="Абзац списка2"/>
    <w:basedOn w:val="a"/>
    <w:rsid w:val="00F420E8"/>
    <w:pPr>
      <w:spacing w:line="192" w:lineRule="auto"/>
      <w:ind w:left="720" w:right="-113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stylet3">
    <w:name w:val="stylet3"/>
    <w:basedOn w:val="a"/>
    <w:rsid w:val="00F420E8"/>
    <w:pPr>
      <w:spacing w:before="280" w:after="280"/>
      <w:jc w:val="center"/>
    </w:pPr>
  </w:style>
  <w:style w:type="paragraph" w:customStyle="1" w:styleId="stylet1">
    <w:name w:val="stylet1"/>
    <w:basedOn w:val="a"/>
    <w:rsid w:val="00F420E8"/>
    <w:pPr>
      <w:spacing w:before="280" w:after="280"/>
      <w:jc w:val="center"/>
    </w:pPr>
  </w:style>
  <w:style w:type="paragraph" w:customStyle="1" w:styleId="1fd">
    <w:name w:val="Схема документа1"/>
    <w:basedOn w:val="a"/>
    <w:rsid w:val="00F420E8"/>
    <w:pPr>
      <w:shd w:val="clear" w:color="auto" w:fill="000080"/>
      <w:overflowPunct w:val="0"/>
      <w:autoSpaceDE w:val="0"/>
      <w:jc w:val="center"/>
      <w:textAlignment w:val="baseline"/>
    </w:pPr>
    <w:rPr>
      <w:rFonts w:ascii="Tahoma" w:hAnsi="Tahoma" w:cs="Tahoma"/>
      <w:sz w:val="20"/>
      <w:szCs w:val="20"/>
    </w:rPr>
  </w:style>
  <w:style w:type="paragraph" w:customStyle="1" w:styleId="1fe">
    <w:name w:val="Без интервала1"/>
    <w:rsid w:val="00F420E8"/>
    <w:pPr>
      <w:suppressAutoHyphens/>
      <w:jc w:val="center"/>
    </w:pPr>
    <w:rPr>
      <w:sz w:val="28"/>
      <w:szCs w:val="28"/>
      <w:lang w:eastAsia="hi-IN" w:bidi="hi-IN"/>
    </w:rPr>
  </w:style>
  <w:style w:type="paragraph" w:customStyle="1" w:styleId="bodytext">
    <w:name w:val="bodytext"/>
    <w:basedOn w:val="a"/>
    <w:rsid w:val="00F420E8"/>
    <w:pPr>
      <w:spacing w:before="30" w:after="192"/>
      <w:jc w:val="center"/>
    </w:pPr>
  </w:style>
  <w:style w:type="paragraph" w:customStyle="1" w:styleId="BodyText24">
    <w:name w:val="Body Text 24"/>
    <w:basedOn w:val="a"/>
    <w:rsid w:val="00F420E8"/>
    <w:pPr>
      <w:widowControl w:val="0"/>
      <w:autoSpaceDE w:val="0"/>
      <w:ind w:firstLine="709"/>
      <w:jc w:val="both"/>
    </w:pPr>
    <w:rPr>
      <w:rFonts w:ascii="Arial" w:hAnsi="Arial" w:cs="Arial"/>
      <w:sz w:val="26"/>
    </w:rPr>
  </w:style>
  <w:style w:type="paragraph" w:customStyle="1" w:styleId="1ff">
    <w:name w:val="подпункт1"/>
    <w:basedOn w:val="a"/>
    <w:next w:val="a"/>
    <w:rsid w:val="00F420E8"/>
    <w:pPr>
      <w:widowControl w:val="0"/>
      <w:jc w:val="center"/>
    </w:pPr>
    <w:rPr>
      <w:rFonts w:eastAsia="Batang"/>
      <w:b/>
      <w:sz w:val="28"/>
    </w:rPr>
  </w:style>
  <w:style w:type="paragraph" w:customStyle="1" w:styleId="1ff0">
    <w:name w:val="Текст примечания1"/>
    <w:basedOn w:val="a"/>
    <w:rsid w:val="00F420E8"/>
    <w:pPr>
      <w:jc w:val="center"/>
    </w:pPr>
    <w:rPr>
      <w:sz w:val="20"/>
      <w:szCs w:val="20"/>
    </w:rPr>
  </w:style>
  <w:style w:type="paragraph" w:customStyle="1" w:styleId="affffff1">
    <w:name w:val="Таблицы (моноширинный)"/>
    <w:basedOn w:val="a"/>
    <w:next w:val="a"/>
    <w:rsid w:val="00F420E8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textindent">
    <w:name w:val="textindent"/>
    <w:basedOn w:val="a"/>
    <w:rsid w:val="00F420E8"/>
    <w:pPr>
      <w:spacing w:before="140"/>
      <w:ind w:left="100" w:right="100" w:firstLine="150"/>
      <w:jc w:val="both"/>
    </w:pPr>
    <w:rPr>
      <w:rFonts w:ascii="Tahoma" w:hAnsi="Tahoma" w:cs="Tahoma"/>
      <w:color w:val="000000"/>
      <w:sz w:val="12"/>
      <w:szCs w:val="12"/>
      <w:lang w:val="en-US" w:eastAsia="en-US" w:bidi="en-US"/>
    </w:rPr>
  </w:style>
  <w:style w:type="paragraph" w:customStyle="1" w:styleId="tiny">
    <w:name w:val="tiny"/>
    <w:basedOn w:val="a"/>
    <w:rsid w:val="00F420E8"/>
    <w:pPr>
      <w:spacing w:after="264"/>
    </w:pPr>
    <w:rPr>
      <w:sz w:val="18"/>
      <w:szCs w:val="18"/>
    </w:rPr>
  </w:style>
  <w:style w:type="paragraph" w:customStyle="1" w:styleId="1ff1">
    <w:name w:val="Знак Знак1 Знак Знак Знак Знак Знак Знак Знак Знак Знак Знак Знак Знак"/>
    <w:basedOn w:val="a"/>
    <w:rsid w:val="00F420E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8">
    <w:name w:val="Текст3"/>
    <w:basedOn w:val="a"/>
    <w:rsid w:val="00F420E8"/>
    <w:rPr>
      <w:rFonts w:ascii="Courier New" w:hAnsi="Courier New" w:cs="Courier New"/>
      <w:sz w:val="28"/>
      <w:szCs w:val="20"/>
    </w:rPr>
  </w:style>
  <w:style w:type="paragraph" w:customStyle="1" w:styleId="63">
    <w:name w:val="Основной текст (6)"/>
    <w:basedOn w:val="a"/>
    <w:rsid w:val="00F420E8"/>
    <w:pPr>
      <w:widowControl w:val="0"/>
      <w:shd w:val="clear" w:color="auto" w:fill="FFFFFF"/>
      <w:spacing w:before="60" w:after="420" w:line="240" w:lineRule="atLeast"/>
    </w:pPr>
    <w:rPr>
      <w:sz w:val="25"/>
      <w:szCs w:val="25"/>
    </w:rPr>
  </w:style>
  <w:style w:type="paragraph" w:customStyle="1" w:styleId="xl108">
    <w:name w:val="xl10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09">
    <w:name w:val="xl109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0">
    <w:name w:val="xl110"/>
    <w:basedOn w:val="a"/>
    <w:rsid w:val="00F420E8"/>
    <w:pPr>
      <w:spacing w:before="280" w:after="280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2">
    <w:name w:val="xl112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3">
    <w:name w:val="xl113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4">
    <w:name w:val="xl114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5">
    <w:name w:val="xl115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6">
    <w:name w:val="xl116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7">
    <w:name w:val="xl117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8">
    <w:name w:val="xl11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tex2st">
    <w:name w:val="tex2st"/>
    <w:basedOn w:val="a"/>
    <w:rsid w:val="00F420E8"/>
    <w:pPr>
      <w:spacing w:before="280" w:after="280"/>
    </w:pPr>
  </w:style>
  <w:style w:type="paragraph" w:customStyle="1" w:styleId="tex1st">
    <w:name w:val="tex1st"/>
    <w:basedOn w:val="a"/>
    <w:rsid w:val="00F420E8"/>
    <w:pPr>
      <w:spacing w:before="280" w:after="280"/>
    </w:pPr>
  </w:style>
  <w:style w:type="paragraph" w:customStyle="1" w:styleId="tex8st">
    <w:name w:val="tex8st"/>
    <w:basedOn w:val="a"/>
    <w:rsid w:val="00F420E8"/>
    <w:pPr>
      <w:spacing w:before="280" w:after="280"/>
    </w:pPr>
  </w:style>
  <w:style w:type="paragraph" w:customStyle="1" w:styleId="font5">
    <w:name w:val="font5"/>
    <w:basedOn w:val="a"/>
    <w:rsid w:val="00F420E8"/>
    <w:pPr>
      <w:spacing w:before="280" w:after="280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F420E8"/>
    <w:pPr>
      <w:spacing w:before="280" w:after="280"/>
    </w:pPr>
    <w:rPr>
      <w:rFonts w:ascii="Tahoma" w:hAnsi="Tahoma" w:cs="Tahoma"/>
      <w:b/>
      <w:bCs/>
      <w:sz w:val="20"/>
      <w:szCs w:val="20"/>
    </w:rPr>
  </w:style>
  <w:style w:type="paragraph" w:customStyle="1" w:styleId="affffff2">
    <w:name w:val="Таблица_Текст слева"/>
    <w:basedOn w:val="a"/>
    <w:rsid w:val="00F420E8"/>
    <w:rPr>
      <w:sz w:val="22"/>
      <w:szCs w:val="22"/>
    </w:rPr>
  </w:style>
  <w:style w:type="paragraph" w:customStyle="1" w:styleId="affffff3">
    <w:name w:val="Таблица_Текст по центру + полужирный"/>
    <w:basedOn w:val="a"/>
    <w:next w:val="a"/>
    <w:rsid w:val="00F420E8"/>
    <w:pPr>
      <w:jc w:val="center"/>
    </w:pPr>
    <w:rPr>
      <w:b/>
      <w:bCs/>
      <w:sz w:val="22"/>
      <w:szCs w:val="20"/>
    </w:rPr>
  </w:style>
  <w:style w:type="paragraph" w:customStyle="1" w:styleId="affffff4">
    <w:name w:val="Таблица_Текст слева + полужирный"/>
    <w:basedOn w:val="affffff2"/>
    <w:next w:val="a"/>
    <w:rsid w:val="00F420E8"/>
    <w:rPr>
      <w:b/>
      <w:bCs/>
    </w:rPr>
  </w:style>
  <w:style w:type="paragraph" w:customStyle="1" w:styleId="TableHeading">
    <w:name w:val="Table Heading"/>
    <w:basedOn w:val="TableContents"/>
    <w:rsid w:val="00F420E8"/>
    <w:pPr>
      <w:suppressLineNumbers/>
      <w:jc w:val="center"/>
    </w:pPr>
    <w:rPr>
      <w:b/>
      <w:bCs/>
    </w:rPr>
  </w:style>
  <w:style w:type="paragraph" w:customStyle="1" w:styleId="Framecontents">
    <w:name w:val="Frame contents"/>
    <w:basedOn w:val="afff7"/>
    <w:rsid w:val="00F420E8"/>
  </w:style>
  <w:style w:type="table" w:styleId="affffff5">
    <w:name w:val="Table Grid"/>
    <w:basedOn w:val="a1"/>
    <w:uiPriority w:val="59"/>
    <w:rsid w:val="005A1C2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ffff6">
    <w:name w:val="Абзац"/>
    <w:basedOn w:val="a"/>
    <w:link w:val="affffff7"/>
    <w:qFormat/>
    <w:rsid w:val="0062082C"/>
    <w:pPr>
      <w:suppressAutoHyphens w:val="0"/>
      <w:spacing w:before="120" w:after="60"/>
      <w:ind w:firstLine="567"/>
      <w:jc w:val="both"/>
    </w:pPr>
    <w:rPr>
      <w:lang w:eastAsia="ru-RU" w:bidi="ar-SA"/>
    </w:rPr>
  </w:style>
  <w:style w:type="character" w:customStyle="1" w:styleId="affffff7">
    <w:name w:val="Абзац Знак"/>
    <w:link w:val="affffff6"/>
    <w:rsid w:val="006208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E755B-490F-4D29-A034-41A73C09F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3254</TotalTime>
  <Pages>26</Pages>
  <Words>4227</Words>
  <Characters>24098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Денис В. Якименко</cp:lastModifiedBy>
  <cp:revision>208</cp:revision>
  <cp:lastPrinted>2024-03-04T06:31:00Z</cp:lastPrinted>
  <dcterms:created xsi:type="dcterms:W3CDTF">2019-02-06T09:44:00Z</dcterms:created>
  <dcterms:modified xsi:type="dcterms:W3CDTF">2024-03-04T06:31:00Z</dcterms:modified>
</cp:coreProperties>
</file>